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512F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«Волгоградская школа – интернат №2»</w:t>
      </w:r>
    </w:p>
    <w:p w14:paraId="001B58D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4F556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3258122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РуководительМО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_________(Э.А. Довгаль)</w:t>
            </w:r>
          </w:p>
          <w:p w14:paraId="7636079D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14:paraId="43F3ECA9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августа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№ 1 </w:t>
            </w:r>
          </w:p>
          <w:p w14:paraId="7F4F427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FE6C08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«_28__» августа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№_1__</w:t>
            </w:r>
          </w:p>
        </w:tc>
        <w:tc>
          <w:tcPr>
            <w:tcW w:w="3118" w:type="dxa"/>
            <w:shd w:val="clear" w:color="auto" w:fill="auto"/>
          </w:tcPr>
          <w:p w14:paraId="2E56BF8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14:paraId="2C5E14ED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директор ГКОУ </w:t>
            </w:r>
          </w:p>
          <w:p w14:paraId="1751EBD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№2»</w:t>
            </w:r>
          </w:p>
          <w:p w14:paraId="4E1972F4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 (А.М. Небыков)</w:t>
            </w:r>
          </w:p>
        </w:tc>
      </w:tr>
      <w:tr w14:paraId="07CD5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0353060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14:paraId="3A181270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14:paraId="48F15D36">
            <w:pPr>
              <w:pStyle w:val="7"/>
              <w:tabs>
                <w:tab w:val="left" w:pos="0"/>
                <w:tab w:val="left" w:pos="623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Введена в действие приказом</w:t>
            </w:r>
          </w:p>
          <w:p w14:paraId="1D9517AB">
            <w:pPr>
              <w:pStyle w:val="7"/>
              <w:tabs>
                <w:tab w:val="left" w:pos="0"/>
                <w:tab w:val="left" w:pos="623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августа  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312</w:t>
            </w:r>
          </w:p>
          <w:p w14:paraId="11AD0282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87358FF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  <w:lang w:eastAsia="ru-RU"/>
        </w:rPr>
      </w:pPr>
    </w:p>
    <w:p w14:paraId="05FB10F6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  <w:lang w:eastAsia="ru-RU"/>
        </w:rPr>
      </w:pPr>
    </w:p>
    <w:p w14:paraId="0C0A3BCD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ab/>
      </w:r>
    </w:p>
    <w:p w14:paraId="39B159D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14:paraId="05CB85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14:paraId="5809A9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«Развитие речи и окружающий мир» </w:t>
      </w:r>
    </w:p>
    <w:p w14:paraId="4619978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</w:t>
      </w:r>
      <w:r>
        <w:rPr>
          <w:rFonts w:hint="default" w:ascii="Times New Roman" w:hAnsi="Times New Roman" w:cs="Times New Roman"/>
          <w:b/>
          <w:sz w:val="32"/>
          <w:lang w:val="ru-RU"/>
        </w:rPr>
        <w:t>2</w:t>
      </w:r>
      <w:r>
        <w:rPr>
          <w:rFonts w:ascii="Times New Roman" w:hAnsi="Times New Roman" w:cs="Times New Roman"/>
          <w:b/>
          <w:sz w:val="32"/>
        </w:rPr>
        <w:t xml:space="preserve"> « Б » класса (вариант 2)</w:t>
      </w:r>
    </w:p>
    <w:p w14:paraId="429781F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tbl>
      <w:tblPr>
        <w:tblStyle w:val="3"/>
        <w:tblW w:w="0" w:type="auto"/>
        <w:tblInd w:w="521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</w:tblGrid>
      <w:tr w14:paraId="5F706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noWrap w:val="0"/>
            <w:vAlign w:val="top"/>
          </w:tcPr>
          <w:p w14:paraId="75E87532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14:paraId="4146FF6A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14:paraId="686E51B3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14:paraId="340EE97D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14:paraId="126FC2F9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Бражник</w:t>
            </w:r>
          </w:p>
          <w:p w14:paraId="7271C96C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Ольга Владимировна</w:t>
            </w:r>
          </w:p>
          <w:p w14:paraId="74EE92C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14:paraId="31FA337D">
      <w:pPr>
        <w:spacing w:line="240" w:lineRule="auto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</w:p>
    <w:p w14:paraId="305BFF13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</w:p>
    <w:p w14:paraId="6D56DC43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</w:p>
    <w:p w14:paraId="3BC94416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  <w:t>Пояснительная записка</w:t>
      </w:r>
    </w:p>
    <w:p w14:paraId="170C5E81">
      <w:pPr>
        <w:pStyle w:val="117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32"/>
        </w:rPr>
        <w:t>«Развитие речи и окружающий мир»</w:t>
      </w:r>
      <w:r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__1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_класса разработана на основании нормативных документов: </w:t>
      </w:r>
    </w:p>
    <w:p w14:paraId="2241CE0B">
      <w:pPr>
        <w:pStyle w:val="117"/>
        <w:numPr>
          <w:ilvl w:val="0"/>
          <w:numId w:val="1"/>
        </w:numPr>
        <w:spacing w:line="240" w:lineRule="auto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2856A460">
      <w:pPr>
        <w:pStyle w:val="23"/>
        <w:numPr>
          <w:ilvl w:val="0"/>
          <w:numId w:val="1"/>
        </w:numPr>
        <w:ind w:left="0" w:firstLine="284"/>
        <w:jc w:val="both"/>
      </w:pPr>
      <w: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3DD380D9">
      <w:pPr>
        <w:pStyle w:val="23"/>
        <w:numPr>
          <w:ilvl w:val="0"/>
          <w:numId w:val="1"/>
        </w:numPr>
        <w:ind w:left="0" w:firstLine="284"/>
        <w:jc w:val="both"/>
      </w:pPr>
      <w: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39300A78">
      <w:pPr>
        <w:pStyle w:val="23"/>
        <w:numPr>
          <w:ilvl w:val="0"/>
          <w:numId w:val="1"/>
        </w:numPr>
        <w:ind w:left="0" w:firstLine="284"/>
        <w:jc w:val="both"/>
      </w:pPr>
      <w: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3B96F74F">
      <w:pPr>
        <w:pStyle w:val="23"/>
        <w:numPr>
          <w:ilvl w:val="0"/>
          <w:numId w:val="1"/>
        </w:numPr>
        <w:ind w:left="0" w:firstLine="284"/>
        <w:jc w:val="both"/>
      </w:pPr>
      <w: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2E5BB051">
      <w:pPr>
        <w:pStyle w:val="23"/>
        <w:numPr>
          <w:ilvl w:val="0"/>
          <w:numId w:val="1"/>
        </w:numPr>
        <w:shd w:val="clear" w:color="auto" w:fill="FFFFFF"/>
        <w:ind w:left="0" w:firstLine="284"/>
        <w:jc w:val="both"/>
        <w:textAlignment w:val="baseline"/>
        <w:outlineLvl w:val="0"/>
        <w:rPr>
          <w:bCs/>
          <w:spacing w:val="2"/>
          <w:kern w:val="36"/>
        </w:rPr>
      </w:pPr>
      <w: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14:paraId="2F0E31B0">
      <w:pPr>
        <w:pStyle w:val="23"/>
        <w:numPr>
          <w:ilvl w:val="0"/>
          <w:numId w:val="2"/>
        </w:numPr>
        <w:shd w:val="clear" w:color="auto" w:fill="FFFFFF"/>
        <w:ind w:left="0" w:firstLine="284"/>
        <w:jc w:val="both"/>
        <w:textAlignment w:val="baseline"/>
        <w:outlineLvl w:val="0"/>
        <w:rPr>
          <w:bCs/>
          <w:color w:val="FF0000"/>
          <w:spacing w:val="2"/>
          <w:kern w:val="36"/>
        </w:rPr>
      </w:pPr>
      <w:r>
        <w:t>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>
        <w:rPr>
          <w:bCs/>
          <w:color w:val="FF0000"/>
          <w:spacing w:val="2"/>
          <w:kern w:val="36"/>
        </w:rPr>
        <w:t xml:space="preserve"> </w:t>
      </w:r>
    </w:p>
    <w:p w14:paraId="7C7B7558">
      <w:pPr>
        <w:shd w:val="clear" w:color="auto" w:fill="FFFFFF"/>
        <w:jc w:val="both"/>
        <w:textAlignment w:val="baseline"/>
        <w:outlineLvl w:val="0"/>
        <w:rPr>
          <w:bCs/>
          <w:color w:val="FF0000"/>
          <w:spacing w:val="2"/>
          <w:kern w:val="36"/>
        </w:rPr>
      </w:pPr>
    </w:p>
    <w:p w14:paraId="4FE7AC2B">
      <w:pPr>
        <w:shd w:val="clear" w:color="auto" w:fill="FFFFFF"/>
        <w:jc w:val="both"/>
        <w:textAlignment w:val="baseline"/>
        <w:outlineLvl w:val="0"/>
        <w:rPr>
          <w:bCs/>
          <w:color w:val="FF0000"/>
          <w:spacing w:val="2"/>
          <w:kern w:val="36"/>
        </w:rPr>
      </w:pPr>
    </w:p>
    <w:p w14:paraId="206A4FAA">
      <w:pPr>
        <w:shd w:val="clear" w:color="auto" w:fill="FFFFFF"/>
        <w:jc w:val="both"/>
        <w:textAlignment w:val="baseline"/>
        <w:outlineLvl w:val="0"/>
        <w:rPr>
          <w:bCs/>
          <w:color w:val="FF0000"/>
          <w:spacing w:val="2"/>
          <w:kern w:val="36"/>
        </w:rPr>
      </w:pPr>
    </w:p>
    <w:p w14:paraId="51B414D6">
      <w:pPr>
        <w:shd w:val="clear" w:color="auto" w:fill="FFFFFF"/>
        <w:jc w:val="both"/>
        <w:textAlignment w:val="baseline"/>
        <w:outlineLvl w:val="0"/>
        <w:rPr>
          <w:bCs/>
          <w:color w:val="FF0000"/>
          <w:spacing w:val="2"/>
          <w:kern w:val="36"/>
        </w:rPr>
      </w:pPr>
    </w:p>
    <w:p w14:paraId="63EE6BDA">
      <w:pPr>
        <w:shd w:val="clear" w:color="auto" w:fill="FFFFFF"/>
        <w:jc w:val="both"/>
        <w:textAlignment w:val="baseline"/>
        <w:outlineLvl w:val="0"/>
        <w:rPr>
          <w:bCs/>
          <w:color w:val="FF0000"/>
          <w:spacing w:val="2"/>
          <w:kern w:val="36"/>
        </w:rPr>
      </w:pPr>
    </w:p>
    <w:p w14:paraId="2AD2695A">
      <w:pPr>
        <w:suppressAutoHyphens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Для образовательного процесса используется УМК, включающий: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учебник (С.В.Комарова речевая практика для 1 класса специальных (коррекционных) образовательных учреждений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вида. М: Просвещение, 2018. - 79с.);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 </w:t>
      </w:r>
    </w:p>
    <w:p w14:paraId="15C62224">
      <w:pPr>
        <w:suppressAutoHyphens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учебник (С.В.Комарова речевая практика для 2 класса специальных (коррекционных) образовательных учреждений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вида. М: Просвещение, 2018. - 79с.);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 </w:t>
      </w:r>
    </w:p>
    <w:p w14:paraId="1DA968F2">
      <w:pPr>
        <w:suppressAutoHyphens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(Н.Б. Матвеева, И.Я.Ярочкина мир природы и человека для 2 класса (1 часть) специальных (коррекционных) образовательных учреждений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вида. М: Просвещение, 2018. - 71с.; </w:t>
      </w:r>
    </w:p>
    <w:p w14:paraId="0207A509">
      <w:pPr>
        <w:suppressAutoHyphens w:val="0"/>
        <w:spacing w:line="240" w:lineRule="auto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Н.Б. Матвеева, И.Я.Ярочкина мир природы и человека для 2 класса (2 часть) специальных (коррекционных) образовательных учреждений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вида. М: Просвещение, 2019. - 79с.;).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</w:p>
    <w:p w14:paraId="2858EB7A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SimSun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sz w:val="28"/>
          <w:szCs w:val="28"/>
          <w:lang w:eastAsia="hi-IN" w:bidi="hi-IN"/>
        </w:rPr>
        <w:tab/>
      </w:r>
      <w:r>
        <w:rPr>
          <w:rFonts w:ascii="Times New Roman" w:hAnsi="Times New Roman" w:eastAsia="SimSun" w:cs="Times New Roman"/>
          <w:b/>
          <w:sz w:val="28"/>
          <w:szCs w:val="28"/>
          <w:lang w:eastAsia="hi-IN" w:bidi="hi-IN"/>
        </w:rPr>
        <w:t>Цель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 xml:space="preserve"> предмета «Развитие речи и окружающий мир» - </w:t>
      </w:r>
      <w:r>
        <w:rPr>
          <w:rFonts w:ascii="Times New Roman" w:hAnsi="Times New Roman" w:eastAsia="SimSun" w:cs="Times New Roman"/>
          <w:i/>
          <w:iCs/>
          <w:sz w:val="28"/>
          <w:szCs w:val="28"/>
          <w:lang w:eastAsia="hi-IN" w:bidi="hi-IN"/>
        </w:rPr>
        <w:t>создание условий для развития речи как средства общения в контексте познания окружающего мира и личного опыта ребенка.</w:t>
      </w:r>
    </w:p>
    <w:p w14:paraId="2B844A78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SimSun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 xml:space="preserve">  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ab/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 xml:space="preserve"> Основные </w:t>
      </w:r>
      <w:r>
        <w:rPr>
          <w:rFonts w:ascii="Times New Roman" w:hAnsi="Times New Roman" w:eastAsia="SimSun" w:cs="Times New Roman"/>
          <w:b/>
          <w:sz w:val="28"/>
          <w:szCs w:val="28"/>
          <w:lang w:eastAsia="hi-IN" w:bidi="hi-IN"/>
        </w:rPr>
        <w:t>задачи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, которые решает педагог в процессе обучения учащихся предмету «Развитие речи»:</w:t>
      </w:r>
    </w:p>
    <w:p w14:paraId="50266140">
      <w:pPr>
        <w:widowControl w:val="0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SimSun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развитие интереса к разнообразию окружающего мира, к явлениям природы;</w:t>
      </w:r>
    </w:p>
    <w:p w14:paraId="3DE8FEBD">
      <w:pPr>
        <w:widowControl w:val="0"/>
        <w:numPr>
          <w:ilvl w:val="0"/>
          <w:numId w:val="4"/>
        </w:numPr>
        <w:tabs>
          <w:tab w:val="left" w:pos="709"/>
        </w:tabs>
        <w:spacing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развитие необходимой мотивации речи посредством создания ситуаций общения, поддерживать стремление к общению;</w:t>
      </w:r>
    </w:p>
    <w:p w14:paraId="6C3153D3">
      <w:pPr>
        <w:widowControl w:val="0"/>
        <w:numPr>
          <w:ilvl w:val="0"/>
          <w:numId w:val="4"/>
        </w:numPr>
        <w:tabs>
          <w:tab w:val="left" w:pos="709"/>
        </w:tabs>
        <w:spacing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формирование и расширение словарного запаса, связанный с содержанием эмоционального, бытового, предметного, игрового, трудового опыта;</w:t>
      </w:r>
    </w:p>
    <w:p w14:paraId="67097278">
      <w:pPr>
        <w:widowControl w:val="0"/>
        <w:numPr>
          <w:ilvl w:val="0"/>
          <w:numId w:val="4"/>
        </w:numPr>
        <w:tabs>
          <w:tab w:val="left" w:pos="709"/>
        </w:tabs>
        <w:spacing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развитие фразовой речи;</w:t>
      </w:r>
    </w:p>
    <w:p w14:paraId="63080FE0">
      <w:pPr>
        <w:widowControl w:val="0"/>
        <w:numPr>
          <w:ilvl w:val="0"/>
          <w:numId w:val="4"/>
        </w:numPr>
        <w:tabs>
          <w:tab w:val="left" w:pos="709"/>
        </w:tabs>
        <w:spacing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формирование умений составлять с помощью педагога простейших словесных отчётов о выполненных действиях;</w:t>
      </w:r>
    </w:p>
    <w:p w14:paraId="1055F11D">
      <w:pPr>
        <w:widowControl w:val="0"/>
        <w:numPr>
          <w:ilvl w:val="0"/>
          <w:numId w:val="4"/>
        </w:numPr>
        <w:tabs>
          <w:tab w:val="left" w:pos="709"/>
        </w:tabs>
        <w:spacing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формирование представлений о явлениях природы, сезонных и суточных изменениях (лето, осень, зима, весна, день, ночь);</w:t>
      </w:r>
    </w:p>
    <w:p w14:paraId="60AB197F">
      <w:pPr>
        <w:widowControl w:val="0"/>
        <w:numPr>
          <w:ilvl w:val="0"/>
          <w:numId w:val="4"/>
        </w:numPr>
        <w:tabs>
          <w:tab w:val="left" w:pos="709"/>
        </w:tabs>
        <w:spacing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формирование элементарных экологических представлений (люди, растения и животные, строение тела, способ передвижения, питание);</w:t>
      </w:r>
    </w:p>
    <w:p w14:paraId="5B1047D6">
      <w:pPr>
        <w:widowControl w:val="0"/>
        <w:numPr>
          <w:ilvl w:val="0"/>
          <w:numId w:val="4"/>
        </w:numPr>
        <w:tabs>
          <w:tab w:val="left" w:pos="709"/>
        </w:tabs>
        <w:spacing w:line="240" w:lineRule="auto"/>
        <w:jc w:val="both"/>
        <w:rPr>
          <w:rFonts w:ascii="Times New Roman" w:hAnsi="Times New Roman" w:eastAsia="Calibri" w:cs="Times New Roman"/>
          <w:b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ознакомление с простейшими рассказами, историями, сказками, стихотворениями, разыгрывать их содержание по ролям совместно с учителем.</w:t>
      </w:r>
    </w:p>
    <w:p w14:paraId="233D1CEE">
      <w:pPr>
        <w:pStyle w:val="23"/>
        <w:rPr>
          <w:b/>
        </w:rPr>
      </w:pPr>
      <w:r>
        <w:rPr>
          <w:b/>
        </w:rPr>
        <w:t xml:space="preserve">      Учебно-тематический план.</w:t>
      </w:r>
    </w:p>
    <w:p w14:paraId="335C6E15">
      <w:pPr>
        <w:widowControl w:val="0"/>
        <w:tabs>
          <w:tab w:val="left" w:pos="709"/>
        </w:tabs>
        <w:spacing w:after="0" w:line="240" w:lineRule="auto"/>
        <w:ind w:left="720"/>
        <w:jc w:val="both"/>
        <w:rPr>
          <w:rFonts w:ascii="Times New Roman" w:hAnsi="Times New Roman" w:eastAsia="SimSun" w:cs="Times New Roman"/>
          <w:sz w:val="28"/>
          <w:szCs w:val="28"/>
          <w:lang w:eastAsia="hi-IN" w:bidi="hi-IN"/>
        </w:rPr>
      </w:pPr>
    </w:p>
    <w:p w14:paraId="662812CE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ab/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Рабочая программа составлена в соответствии с учебным планом ОУ                          и рассчитана на 102 часа (исходя из 34 учебных недель в году) (учебная нагрузка – 3 часа  в неделю).</w:t>
      </w:r>
    </w:p>
    <w:p w14:paraId="2B2D191F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ab/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994"/>
        <w:gridCol w:w="1317"/>
      </w:tblGrid>
      <w:tr w14:paraId="2D8E7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69CB5FA">
            <w:pPr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bookmarkStart w:id="0" w:name="_GoBack1"/>
            <w:bookmarkEnd w:id="0"/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№</w:t>
            </w:r>
          </w:p>
          <w:p w14:paraId="32D2B710">
            <w:pPr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урока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9FFA16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  <w:p w14:paraId="5258475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Тема  раздела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E6C75E1">
            <w:pPr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Кол-во</w:t>
            </w:r>
          </w:p>
          <w:p w14:paraId="008192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часов</w:t>
            </w:r>
          </w:p>
        </w:tc>
      </w:tr>
      <w:tr w14:paraId="70FFF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EB7C83C">
            <w:pPr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C8451E5">
            <w:pPr>
              <w:suppressAutoHyphens w:val="0"/>
              <w:spacing w:before="100" w:after="119" w:line="240" w:lineRule="auto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Развитие навыков общения, диалогической и связной речи.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268F03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15</w:t>
            </w:r>
          </w:p>
        </w:tc>
      </w:tr>
      <w:tr w14:paraId="0716B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F8EB7D2">
            <w:pPr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5EB15A2">
            <w:pPr>
              <w:suppressAutoHyphens w:val="0"/>
              <w:spacing w:before="100" w:after="119" w:line="240" w:lineRule="auto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Окружающий предметный мир и профессии людей.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465958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30</w:t>
            </w:r>
          </w:p>
        </w:tc>
      </w:tr>
      <w:tr w14:paraId="254D5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B525689">
            <w:pPr>
              <w:jc w:val="both"/>
              <w:rPr>
                <w:rFonts w:ascii="Times New Roman" w:hAnsi="Times New Roman" w:cs="Times New Roman"/>
                <w:bCs/>
                <w:color w:val="00000A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699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56AE9DE">
            <w:pPr>
              <w:spacing w:line="240" w:lineRule="auto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A"/>
                <w:spacing w:val="-1"/>
                <w:sz w:val="28"/>
                <w:szCs w:val="28"/>
              </w:rPr>
              <w:t xml:space="preserve">Окружающий природный и социальный мир. </w:t>
            </w:r>
          </w:p>
        </w:tc>
        <w:tc>
          <w:tcPr>
            <w:tcW w:w="1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8FDBCB4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57</w:t>
            </w:r>
          </w:p>
        </w:tc>
      </w:tr>
      <w:tr w14:paraId="2B1DD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BC31992">
            <w:pPr>
              <w:snapToGrid w:val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6F627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Всего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8CDAD24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102</w:t>
            </w:r>
          </w:p>
        </w:tc>
      </w:tr>
    </w:tbl>
    <w:p w14:paraId="2758BEE5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b/>
          <w:color w:val="00000A"/>
          <w:sz w:val="28"/>
          <w:szCs w:val="28"/>
        </w:rPr>
      </w:pPr>
    </w:p>
    <w:p w14:paraId="5BC837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предмета.</w:t>
      </w:r>
    </w:p>
    <w:p w14:paraId="0BAC7C54">
      <w:pPr>
        <w:shd w:val="clear" w:color="auto" w:fill="FFFFFF"/>
        <w:spacing w:line="240" w:lineRule="auto"/>
        <w:ind w:left="2" w:right="12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  <w:lang w:eastAsia="ru-RU"/>
        </w:rPr>
        <w:t>Развитие навыков общения, диалогической и связной ре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b/>
          <w:bCs/>
          <w:spacing w:val="-3"/>
          <w:sz w:val="28"/>
          <w:szCs w:val="28"/>
          <w:lang w:eastAsia="ru-RU"/>
        </w:rPr>
        <w:t>чи.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</w:p>
    <w:p w14:paraId="084D7A19">
      <w:pPr>
        <w:shd w:val="clear" w:color="auto" w:fill="FFFFFF"/>
        <w:spacing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Тематические занятия по расширению словаря экспрессивной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речи, уточнению значений слов, называющих предметы, дей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ствия, состояния, признаки, свойства, качества, и соотнесение их </w:t>
      </w:r>
      <w:r>
        <w:rPr>
          <w:rFonts w:ascii="Times New Roman" w:hAnsi="Times New Roman" w:cs="Times New Roman"/>
          <w:sz w:val="28"/>
          <w:szCs w:val="28"/>
          <w:lang w:eastAsia="ru-RU"/>
        </w:rPr>
        <w:t>с пиктограммами, с которыми учащиеся познакомились в про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цессе обучения в предыдущих классах.</w:t>
      </w:r>
    </w:p>
    <w:p w14:paraId="0ADC6C62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Активизация в речи учащихся слов, обозначающих элемен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тарные понятия, выделенные на основе различения и обобщения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предметов по существенным признакам, а также слов, выражаю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щих видовые (названия отдельных предметов), родовые и отвле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ченные обобщенные понятия. Закрепление в словаре экспрессив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ной речи детей числительных (в пределах формируемых количе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ственных представлений).</w:t>
      </w:r>
    </w:p>
    <w:p w14:paraId="1CD22FD1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Составление совместно с учащимися коротких описательных рассказов о предметах личной гигиены, транспорте, одежде, про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дуктах питания, о бытовых технических приборах. Расширение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предметной тематики, исходя из тендерного принципа: предметы </w:t>
      </w:r>
      <w:r>
        <w:rPr>
          <w:rFonts w:ascii="Times New Roman" w:hAnsi="Times New Roman" w:cs="Times New Roman"/>
          <w:sz w:val="28"/>
          <w:szCs w:val="28"/>
          <w:lang w:eastAsia="ru-RU"/>
        </w:rPr>
        <w:t>личной гигиены для юношей и девушек, женская и мужская одежда, обувь, головные уборы и т. п.</w:t>
      </w:r>
    </w:p>
    <w:p w14:paraId="409B08C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Обучение учащихся составлению кратких описательных рас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сказов о возможном недомогании. Диалог с учащимся во время проигрывания ситуации по оказанию первой медицинской помо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щи. Обучение ведению диалога у постели больного.</w:t>
      </w:r>
    </w:p>
    <w:p w14:paraId="61C4BBB3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Обучение учащихся составлению повествовательных расска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зов по серии сюжетных картинок о труде людей разных профес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сий в природе с использованием речевых и неречевых средств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общения (по пиктограммам, указательным жестам учителя на де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таль изображения или предмета).</w:t>
      </w:r>
    </w:p>
    <w:p w14:paraId="08D9EF7F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Совместное с учителем составление коротких рассказов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основе вопросно-ответной формы речи из личного опыта уча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щихся: труд в природе, изготовление поделок из природного и </w:t>
      </w:r>
      <w:r>
        <w:rPr>
          <w:rFonts w:ascii="Times New Roman" w:hAnsi="Times New Roman" w:cs="Times New Roman"/>
          <w:sz w:val="28"/>
          <w:szCs w:val="28"/>
          <w:lang w:eastAsia="ru-RU"/>
        </w:rPr>
        <w:t>бросового материала, рисование и т. п.</w:t>
      </w:r>
    </w:p>
    <w:p w14:paraId="1D29DA3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30F36B1">
      <w:pPr>
        <w:widowControl w:val="0"/>
        <w:tabs>
          <w:tab w:val="left" w:pos="708"/>
        </w:tabs>
        <w:spacing w:line="240" w:lineRule="auto"/>
        <w:jc w:val="both"/>
        <w:rPr>
          <w:rFonts w:ascii="Times New Roman" w:hAnsi="Times New Roman" w:cs="Times New Roman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hi-IN" w:bidi="hi-IN"/>
        </w:rPr>
        <w:t>Окружающий предметный мир и профессии людей.</w:t>
      </w:r>
      <w:r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</w:t>
      </w:r>
    </w:p>
    <w:p w14:paraId="1AEFD75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Расширение представлений учащихся о местах отдыха. Уро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ки-экскурсии: посещение парка отдыха, музеев (краеведческий музей, музей кукол), аттракционов, театров и т. п. Деловые сю</w:t>
      </w:r>
      <w:r>
        <w:rPr>
          <w:rFonts w:ascii="Times New Roman" w:hAnsi="Times New Roman" w:cs="Times New Roman"/>
          <w:sz w:val="28"/>
          <w:szCs w:val="28"/>
          <w:lang w:eastAsia="ru-RU"/>
        </w:rPr>
        <w:t>жетно-ролевые игры, в которых учащиеся проигрывают знако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мые им ситуации посещения мест отдыха.</w:t>
      </w:r>
    </w:p>
    <w:p w14:paraId="2C40DAEF">
      <w:pPr>
        <w:widowControl w:val="0"/>
        <w:shd w:val="clear" w:color="auto" w:fill="FFFFFF"/>
        <w:tabs>
          <w:tab w:val="left" w:pos="709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 xml:space="preserve">Тематические уроки-занятия с использованием пособия по </w:t>
      </w:r>
      <w:r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  <w:t>формированию социально-бытовой ориентировки у детей — раз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дел «Продукты питания».</w:t>
      </w:r>
    </w:p>
    <w:p w14:paraId="03D701C7">
      <w:pPr>
        <w:widowControl w:val="0"/>
        <w:shd w:val="clear" w:color="auto" w:fill="FFFFFF"/>
        <w:tabs>
          <w:tab w:val="left" w:pos="709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ab/>
      </w: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>Отобразительные и сюжетно-ролевые игры, в которых учащиеся проигрывают знакомые им ситуации, отражающие трудовые действия продавца продуктового магазина, кассира, покупателя, вступают в ситуативное общение друг с другом по теме «Хлебобулочные изделия». Обучающие игры с реальными пред</w:t>
      </w:r>
      <w:r>
        <w:rPr>
          <w:rFonts w:ascii="Times New Roman" w:hAnsi="Times New Roman" w:eastAsia="SimSun" w:cs="Times New Roman"/>
          <w:spacing w:val="-1"/>
          <w:sz w:val="28"/>
          <w:szCs w:val="28"/>
          <w:lang w:eastAsia="hi-IN" w:bidi="hi-IN"/>
        </w:rPr>
        <w:t xml:space="preserve">метами и предметами-заместителями, называние их. Совместные </w:t>
      </w: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>с учащимися игры с сюжетом из нескольких действий. Разыгры</w:t>
      </w:r>
      <w:r>
        <w:rPr>
          <w:rFonts w:ascii="Times New Roman" w:hAnsi="Times New Roman" w:eastAsia="SimSun" w:cs="Times New Roman"/>
          <w:spacing w:val="-1"/>
          <w:sz w:val="28"/>
          <w:szCs w:val="28"/>
          <w:lang w:eastAsia="hi-IN" w:bidi="hi-IN"/>
        </w:rPr>
        <w:t xml:space="preserve">вание ситуаций, в которых ученики отвечают на вопросы «Кто 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 xml:space="preserve">это?», «Что делает продавец?», «Какие продукты продаются в </w:t>
      </w:r>
      <w:r>
        <w:rPr>
          <w:rFonts w:ascii="Times New Roman" w:hAnsi="Times New Roman" w:eastAsia="SimSun" w:cs="Times New Roman"/>
          <w:spacing w:val="-1"/>
          <w:sz w:val="28"/>
          <w:szCs w:val="28"/>
          <w:lang w:eastAsia="hi-IN" w:bidi="hi-IN"/>
        </w:rPr>
        <w:t xml:space="preserve">этом отделе магазина?», «Покупаем печенье и бублики к чаю» и </w:t>
      </w: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>др. Отработка алгоритма покупки продуктов в магазине.</w:t>
      </w:r>
    </w:p>
    <w:p w14:paraId="556F22DD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Уро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ки-занятия по теме «Одежда». Настольно-печатные игры по теме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«Одежда», дидактические упражнения, в которых учащиеся должны выбрать пиктограммы по теме «Одежда» и соотнести их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с картинками, миниатюрными и реальными предметами одежды.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Дифференциация предметов одежды и называние ее по группам: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одежда для детей и взрослых, одежда для мужчин и женщин, 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одежда для теплого и холодного времени года.</w:t>
      </w:r>
      <w:r>
        <w:rPr>
          <w:rFonts w:ascii="Times New Roman" w:hAnsi="Times New Roman" w:cs="Times New Roman"/>
          <w:sz w:val="28"/>
          <w:szCs w:val="28"/>
          <w:lang w:eastAsia="hi-IN" w:bidi="hi-IN"/>
        </w:rPr>
        <w:tab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Знакомство со средствами и способами определения размера одежды. Упражнения в определении размера одежды и белья (прикладывание к себе, к другим), произнесение слов: </w:t>
      </w:r>
      <w:r>
        <w:rPr>
          <w:rFonts w:ascii="Times New Roman" w:hAnsi="Times New Roman" w:cs="Times New Roman"/>
          <w:i/>
          <w:iCs/>
          <w:spacing w:val="-2"/>
          <w:sz w:val="28"/>
          <w:szCs w:val="28"/>
          <w:lang w:eastAsia="ru-RU"/>
        </w:rPr>
        <w:t xml:space="preserve">подходит, не подходит.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Называние размера при сравнении двух-трех пред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метов одежды. Определение своего размера и роста с помощью сантиметровой ленты. (Интеграция с уроками по предмету «Ма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тематические представления и конструирование».)</w:t>
      </w:r>
    </w:p>
    <w:p w14:paraId="07E805E6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Формирование представлений учащихся о размере обуви,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полноте и подъеме ноги. Называние их и краткие сообщения о способах выбора обуви для разных сезонов и о возможностях ее </w:t>
      </w:r>
      <w:r>
        <w:rPr>
          <w:rFonts w:ascii="Times New Roman" w:hAnsi="Times New Roman" w:cs="Times New Roman"/>
          <w:sz w:val="28"/>
          <w:szCs w:val="28"/>
          <w:lang w:eastAsia="ru-RU"/>
        </w:rPr>
        <w:t>использования.</w:t>
      </w:r>
    </w:p>
    <w:p w14:paraId="42308EB6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Экскурсия в школьную швейную мастерскую, наблюдение за работой учащихся, мастера производственного обучения, учителя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швейного дела и т. п.</w:t>
      </w:r>
    </w:p>
    <w:p w14:paraId="228A1003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Стимулирование сообщений учащихся о себе: аккуратен ли я в одежде? Проигрывание диалогов в сюжетах «Ателье по пошиву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 одежды», «Магазин одежды», «Мастерская по ремонту одежды».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(Интеграция с уроками по предметам «Математические пред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ставления и конструирование», «Альтернативное чтение», «Здо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ровье и основы безопасности жизнедеятельности».)</w:t>
      </w:r>
    </w:p>
    <w:p w14:paraId="01A6733C">
      <w:pPr>
        <w:widowControl w:val="0"/>
        <w:shd w:val="clear" w:color="auto" w:fill="FFFFFF"/>
        <w:tabs>
          <w:tab w:val="left" w:pos="709"/>
        </w:tabs>
        <w:spacing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 знаний  учащихся о театре. Посещение детских теат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ральных спектаклей или импровизированных театрализованных представлений в школе.  Сюжетно-ролевые игры, в ко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торых учащиеся проигрывают знакомые им ситуации посещения театра (покупают билеты, занимают места в зале, смотрят спек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такль и т. п.).</w:t>
      </w:r>
    </w:p>
    <w:p w14:paraId="6794981A">
      <w:pPr>
        <w:widowControl w:val="0"/>
        <w:shd w:val="clear" w:color="auto" w:fill="FFFFFF"/>
        <w:autoSpaceDE w:val="0"/>
        <w:spacing w:after="0" w:line="240" w:lineRule="auto"/>
        <w:ind w:left="2" w:right="1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представлений учащихся о медицинских про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фессиях (окулист, стоматолог, ЛОР-врач и др.). Проигрывание под руководством учителя сюжетных цепочек, отражающих ал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горитм поведения, направленного на профилактику болезни, по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ведения во время болезни и т. д. </w:t>
      </w:r>
    </w:p>
    <w:p w14:paraId="728A2C34">
      <w:pPr>
        <w:widowControl w:val="0"/>
        <w:shd w:val="clear" w:color="auto" w:fill="FFFFFF"/>
        <w:autoSpaceDE w:val="0"/>
        <w:spacing w:after="0" w:line="240" w:lineRule="auto"/>
        <w:ind w:left="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Экскурсии в аптеку для знакомства с ассортиментом аптеч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ных товаров и способами покупки простых медицинских средств: ваты, бинтов зубной пасты, гигиенических салфеток и т. п. Пиктограмма «аптека».</w:t>
      </w:r>
    </w:p>
    <w:p w14:paraId="67F1BB29">
      <w:pPr>
        <w:widowControl w:val="0"/>
        <w:shd w:val="clear" w:color="auto" w:fill="FFFFFF"/>
        <w:autoSpaceDE w:val="0"/>
        <w:spacing w:after="0" w:line="240" w:lineRule="auto"/>
        <w:ind w:left="2" w:right="7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 и расширение содержания проекта «цирк»: украшения для арены, изготовление совместно с учащимися эле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ментов костюмов клоунов или использование готовых деталей костюмов, разыгрывание простых сценок совместно с другими учащимися (при участии учителя).</w:t>
      </w:r>
    </w:p>
    <w:p w14:paraId="2D00C8B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Знакомство с компьютером и правилами его эксплуатации (индивидуально, исходя из особенностей интеллектуального раз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вития учащихся). Элементарные представления об «архитектуре» 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компьютера: «клавиатура», «мышь», «монитор»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, воспитывая у них бережное отношение к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технике.</w:t>
      </w:r>
    </w:p>
    <w:p w14:paraId="45567A82">
      <w:pPr>
        <w:widowControl w:val="0"/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  <w:lang w:eastAsia="hi-IN" w:bidi="hi-IN"/>
        </w:rPr>
        <w:t xml:space="preserve">Окружающий природный и социальный мир. </w:t>
      </w:r>
    </w:p>
    <w:p w14:paraId="44F2EB36">
      <w:pPr>
        <w:widowControl w:val="0"/>
        <w:tabs>
          <w:tab w:val="left" w:pos="708"/>
        </w:tabs>
        <w:spacing w:line="240" w:lineRule="auto"/>
        <w:jc w:val="both"/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  <w:lang w:eastAsia="hi-IN" w:bidi="hi-IN"/>
        </w:rPr>
        <w:tab/>
      </w:r>
      <w:r>
        <w:rPr>
          <w:rFonts w:ascii="Times New Roman" w:hAnsi="Times New Roman" w:cs="Times New Roman"/>
          <w:spacing w:val="-1"/>
          <w:sz w:val="28"/>
          <w:szCs w:val="28"/>
          <w:lang w:eastAsia="hi-IN" w:bidi="hi-IN"/>
        </w:rPr>
        <w:t xml:space="preserve">Чтение </w:t>
      </w:r>
      <w:r>
        <w:rPr>
          <w:rFonts w:ascii="Times New Roman" w:hAnsi="Times New Roman" w:cs="Times New Roman"/>
          <w:spacing w:val="-3"/>
          <w:sz w:val="28"/>
          <w:szCs w:val="28"/>
          <w:lang w:eastAsia="hi-IN" w:bidi="hi-IN"/>
        </w:rPr>
        <w:t>учащимся литературных произведений о животных, птицах, при</w:t>
      </w:r>
      <w:r>
        <w:rPr>
          <w:rFonts w:ascii="Times New Roman" w:hAnsi="Times New Roman" w:cs="Times New Roman"/>
          <w:spacing w:val="-3"/>
          <w:sz w:val="28"/>
          <w:szCs w:val="28"/>
          <w:lang w:eastAsia="hi-IN" w:bidi="hi-IN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hi-IN" w:bidi="hi-IN"/>
        </w:rPr>
        <w:t xml:space="preserve">роде с последующей беседой (в доступной форме) о том, что они </w:t>
      </w:r>
      <w:r>
        <w:rPr>
          <w:rFonts w:ascii="Times New Roman" w:hAnsi="Times New Roman" w:cs="Times New Roman"/>
          <w:spacing w:val="-3"/>
          <w:sz w:val="28"/>
          <w:szCs w:val="28"/>
          <w:lang w:eastAsia="hi-IN" w:bidi="hi-IN"/>
        </w:rPr>
        <w:t>узнали. Соотнесение с пиктограммами и иллюстрациями природных объектов, животных, растений и ответы на вопросы по со</w:t>
      </w:r>
      <w:r>
        <w:rPr>
          <w:rFonts w:ascii="Times New Roman" w:hAnsi="Times New Roman" w:cs="Times New Roman"/>
          <w:spacing w:val="-2"/>
          <w:sz w:val="28"/>
          <w:szCs w:val="28"/>
          <w:lang w:eastAsia="hi-IN" w:bidi="hi-IN"/>
        </w:rPr>
        <w:t>держанию прочитанного с использованием невербальных и вер</w:t>
      </w:r>
      <w:r>
        <w:rPr>
          <w:rFonts w:ascii="Times New Roman" w:hAnsi="Times New Roman" w:cs="Times New Roman"/>
          <w:sz w:val="28"/>
          <w:szCs w:val="28"/>
          <w:lang w:eastAsia="hi-IN" w:bidi="hi-IN"/>
        </w:rPr>
        <w:t>бальных средств общения.</w:t>
      </w:r>
    </w:p>
    <w:p w14:paraId="05BF5C81">
      <w:pPr>
        <w:widowControl w:val="0"/>
        <w:shd w:val="clear" w:color="auto" w:fill="FFFFFF"/>
        <w:tabs>
          <w:tab w:val="left" w:pos="709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  <w:tab/>
      </w:r>
      <w:r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  <w:t xml:space="preserve">Систематические упражнения с пиктограммами: соотнесение существительного и глагола по пиктограммам и картинкам о животных, растениях, явлениях природы. (Интеграция с учебным 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предметом «Альтернативное чтение.)</w:t>
      </w:r>
    </w:p>
    <w:p w14:paraId="767D3FAA">
      <w:pPr>
        <w:widowControl w:val="0"/>
        <w:shd w:val="clear" w:color="auto" w:fill="FFFFFF"/>
        <w:tabs>
          <w:tab w:val="left" w:pos="709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>Уточнение представлений учащихся по теме «Цветы: поле</w:t>
      </w:r>
      <w:r>
        <w:rPr>
          <w:rFonts w:ascii="Times New Roman" w:hAnsi="Times New Roman" w:cs="Times New Roman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</w:rPr>
        <w:t>вые, садовые». Экскурсии в парк, в цветочный магазин, в оран</w:t>
      </w:r>
      <w:r>
        <w:rPr>
          <w:rFonts w:ascii="Times New Roman" w:hAnsi="Times New Roman" w:cs="Times New Roman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</w:rPr>
        <w:t>жерею. Рассматривание настоящих цветов, называние их, исполь</w:t>
      </w:r>
      <w:r>
        <w:rPr>
          <w:rFonts w:ascii="Times New Roman" w:hAnsi="Times New Roman" w:cs="Times New Roman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зуя словесное обозначение, показ картинок, пиктограмм, муля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</w:rPr>
        <w:t>жей и иллюстраций.</w:t>
      </w:r>
    </w:p>
    <w:p w14:paraId="44173202">
      <w:pPr>
        <w:widowControl w:val="0"/>
        <w:shd w:val="clear" w:color="auto" w:fill="FFFFFF"/>
        <w:tabs>
          <w:tab w:val="left" w:pos="709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Привлечение учащихся к уходу за растениями на пришкольном участке и в уголке природы: полив цветов из лейки, рыхление земли палочкой или детскими лопатками, вскапывание грядок, помощь взрослым в посадке цветов, овощей, прополка грядок, сбор плодов, срезание цветов и т. п.</w:t>
      </w:r>
    </w:p>
    <w:p w14:paraId="42EC3B8D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Продолжение знакомства учащихся с растениями родного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края: их названиями, характерными признаками и т. п.</w:t>
      </w:r>
    </w:p>
    <w:p w14:paraId="7BDA5FE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 учащихся общих представлений о зимую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</w:rPr>
        <w:t>щих и перелетных птицах: об их многообразии в природном ми</w:t>
      </w:r>
      <w:r>
        <w:rPr>
          <w:rFonts w:ascii="Times New Roman" w:hAnsi="Times New Roman" w:cs="Times New Roman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</w:rPr>
        <w:t>ре, о местах обитания.</w:t>
      </w:r>
    </w:p>
    <w:p w14:paraId="7C74BE75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Уточнение представлений учащихся о многообразии насеко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мых (жуки, пауки, бабочки, стрекозы, мошки, мухи, комары). Рассказы учителя, просмотр видеофильмов о насекомых с целью формирования у учащихся представлений о том, как ведут себя </w:t>
      </w:r>
      <w:r>
        <w:rPr>
          <w:rFonts w:ascii="Times New Roman" w:hAnsi="Times New Roman" w:cs="Times New Roman"/>
          <w:sz w:val="28"/>
          <w:szCs w:val="28"/>
          <w:lang w:eastAsia="ru-RU"/>
        </w:rPr>
        <w:t>насекомые зимой и летом, о среде их обитания.</w:t>
      </w:r>
    </w:p>
    <w:p w14:paraId="452F458D">
      <w:pPr>
        <w:shd w:val="clear" w:color="auto" w:fill="FFFFFF"/>
        <w:spacing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ab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Формирование представлений о жизни окружающего при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родного и социального мира в разные части суток. Беседы, рас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сматривание иллюстраций о природе и жизни растений, живот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ных и людей в разные части суток. Рассматривание художествен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ных картин, на которых изображена природа, люди, животные в разные части суток. Называние учителем и показ (называние) учащимися символов разных частей суток: солнце всходит, солн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це днем, солнце заходит, луна, звезды, краски частей суток и т. п.</w:t>
      </w:r>
    </w:p>
    <w:p w14:paraId="2C20D64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Продолжение экспериментирования с красками и простые </w:t>
      </w:r>
      <w:r>
        <w:rPr>
          <w:rFonts w:ascii="Times New Roman" w:hAnsi="Times New Roman" w:cs="Times New Roman"/>
          <w:sz w:val="28"/>
          <w:szCs w:val="28"/>
          <w:lang w:eastAsia="ru-RU"/>
        </w:rPr>
        <w:t>опыты по получению цветосочетаний для обозначения цвета утра, дня, вечера, ночи.</w:t>
      </w:r>
    </w:p>
    <w:p w14:paraId="657E7AE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Определение цвета времен года: лето, осень, зима, весна.</w:t>
      </w:r>
    </w:p>
    <w:p w14:paraId="23C82022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Систематические экскурсии и прогулки с учащимися для наблюдения погодных явлений и выполнения посильных трудо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вых поручений в природе.</w:t>
      </w:r>
    </w:p>
    <w:p w14:paraId="120442B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Формирование элементарных представлений учащихся о ры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бах, обитающих в озерах, реках, морях и океанах. Стимулирова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ние желания учащихся рассказывать учителю и сверстникам о повадках, особенностях окраски, строения рыбок с использова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нием вербальных и невербальных средств общения.</w:t>
      </w:r>
    </w:p>
    <w:p w14:paraId="38FA246F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Чтение рассказов, стихотворений, рассматривание иллюстра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ций, беседы на доступном для восприятия учащихся уровне о пу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стынях, горах, песчаных бурях, соляных озерах, о пресной и со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леной воде, о пищевых свойствах соли и ее значении для жизни 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человека и животных. Продолжение совместного с учащимися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экспериментирования с наиболее известными природными мате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риалами (песком, солью, камешками, глиной) в специально обо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рудованной предметной среде. Стимулирование желания уча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щихся выполнять рисунки на данную тему (горы, пустыня, озера 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и реки, соляные озера), лепные поделки из глины, пата. (Инте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грация с уроками по предмету «Графика и письмо».) Привлече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ние учащихся к составлению коротких рассказов по сюжетам своих рисунков и поделок.</w:t>
      </w:r>
    </w:p>
    <w:p w14:paraId="1E5398E6">
      <w:pPr>
        <w:widowControl w:val="0"/>
        <w:shd w:val="clear" w:color="auto" w:fill="FFFFFF"/>
        <w:tabs>
          <w:tab w:val="left" w:pos="709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>Закрепление знаний по  теме «Грибы: съедобные и ядовитые». Уточне</w:t>
      </w: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softHyphen/>
      </w:r>
      <w:r>
        <w:rPr>
          <w:rFonts w:ascii="Times New Roman" w:hAnsi="Times New Roman" w:eastAsia="SimSun" w:cs="Times New Roman"/>
          <w:spacing w:val="-1"/>
          <w:sz w:val="28"/>
          <w:szCs w:val="28"/>
          <w:lang w:eastAsia="hi-IN" w:bidi="hi-IN"/>
        </w:rPr>
        <w:t>ние понимания учащимися названий нескольких наиболее из</w:t>
      </w:r>
      <w:r>
        <w:rPr>
          <w:rFonts w:ascii="Times New Roman" w:hAnsi="Times New Roman" w:eastAsia="SimSun" w:cs="Times New Roman"/>
          <w:spacing w:val="-1"/>
          <w:sz w:val="28"/>
          <w:szCs w:val="28"/>
          <w:lang w:eastAsia="hi-IN" w:bidi="hi-IN"/>
        </w:rPr>
        <w:softHyphen/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 xml:space="preserve">вестных грибов и соотнесение их с муляжами и картинками. </w:t>
      </w:r>
      <w:r>
        <w:rPr>
          <w:rFonts w:ascii="Times New Roman" w:hAnsi="Times New Roman" w:eastAsia="SimSun" w:cs="Times New Roman"/>
          <w:spacing w:val="-4"/>
          <w:sz w:val="28"/>
          <w:szCs w:val="28"/>
          <w:lang w:eastAsia="hi-IN" w:bidi="hi-IN"/>
        </w:rPr>
        <w:t>Этюды с музыкальным сопровождением «Сбор грибов», рассмат</w:t>
      </w:r>
      <w:r>
        <w:rPr>
          <w:rFonts w:ascii="Times New Roman" w:hAnsi="Times New Roman" w:eastAsia="SimSun" w:cs="Times New Roman"/>
          <w:spacing w:val="-4"/>
          <w:sz w:val="28"/>
          <w:szCs w:val="28"/>
          <w:lang w:eastAsia="hi-IN" w:bidi="hi-IN"/>
        </w:rPr>
        <w:softHyphen/>
      </w: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>ривание иллюстраций, посещение рынка, где продаются грибы.</w:t>
      </w:r>
    </w:p>
    <w:p w14:paraId="200DD1AF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Планируемые результаты реализации программы.</w:t>
      </w:r>
    </w:p>
    <w:p w14:paraId="46F1019C">
      <w:pPr>
        <w:keepNext w:val="0"/>
        <w:keepLines w:val="0"/>
        <w:pageBreakBefore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ind w:firstLine="360"/>
        <w:jc w:val="both"/>
        <w:textAlignment w:val="auto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</w:p>
    <w:p w14:paraId="63AD3D8D">
      <w:pPr>
        <w:keepNext w:val="0"/>
        <w:keepLines w:val="0"/>
        <w:pageBreakBefore w:val="0"/>
        <w:widowControl/>
        <w:tabs>
          <w:tab w:val="left" w:pos="70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color w:val="00000A"/>
          <w:kern w:val="2"/>
          <w:sz w:val="28"/>
          <w:szCs w:val="28"/>
        </w:rPr>
      </w:pP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Учитывая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индивидуальные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особенности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детей,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в процессе изучения тематических групп по предмету, класс условно можно разделить на </w:t>
      </w:r>
      <w:r>
        <w:rPr>
          <w:rFonts w:ascii="Times New Roman" w:hAnsi="Times New Roman" w:cs="Times New Roman"/>
          <w:b/>
          <w:color w:val="00000A"/>
          <w:kern w:val="2"/>
          <w:sz w:val="28"/>
          <w:szCs w:val="28"/>
        </w:rPr>
        <w:t>2 группы: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</w:p>
    <w:p w14:paraId="32A398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ind w:firstLine="567"/>
        <w:jc w:val="both"/>
        <w:textAlignment w:val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 концу года предусматривается усвоение программного материала в соответствии с уровнем развития: </w:t>
      </w:r>
      <w:r>
        <w:rPr>
          <w:rFonts w:ascii="Times New Roman" w:hAnsi="Times New Roman" w:cs="Times New Roman"/>
          <w:b/>
          <w:sz w:val="28"/>
          <w:szCs w:val="28"/>
        </w:rPr>
        <w:t>1,2 уровень соответствует 1,2 группе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F4AB0D"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Достаточный уровень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  <w:t>:</w:t>
      </w:r>
    </w:p>
    <w:p w14:paraId="7CF67F45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85"/>
        <w:jc w:val="both"/>
        <w:textAlignment w:val="auto"/>
        <w:rPr>
          <w:rFonts w:ascii="Times New Roman" w:hAnsi="Times New Roman" w:cs="Times New Roman"/>
          <w:b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i/>
          <w:iCs/>
          <w:color w:val="000000"/>
          <w:kern w:val="2"/>
          <w:sz w:val="28"/>
          <w:szCs w:val="28"/>
          <w:lang w:eastAsia="hi-IN" w:bidi="hi-IN"/>
        </w:rPr>
        <w:t>Предметные результаты:</w:t>
      </w:r>
      <w:r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</w:t>
      </w:r>
    </w:p>
    <w:p w14:paraId="6B3B7348">
      <w:pPr>
        <w:keepNext w:val="0"/>
        <w:keepLines w:val="0"/>
        <w:pageBreakBefore w:val="0"/>
        <w:widowControl w:val="0"/>
        <w:tabs>
          <w:tab w:val="left" w:pos="7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  <w:lang w:eastAsia="hi-IN" w:bidi="hi-IN"/>
        </w:rPr>
        <w:t>Ученики должны знать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>:</w:t>
      </w:r>
    </w:p>
    <w:p w14:paraId="5DA541F0"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708"/>
          <w:tab w:val="clear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726" w:hanging="363"/>
        <w:jc w:val="both"/>
        <w:textAlignment w:val="auto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названия времен года, последовательность времен года, месяцев по сезонам, сезонные изменения и природные явления,   сезонную смену в жизнедеятельности растений и животных, деятельность человека в разные сезоны.</w:t>
      </w:r>
    </w:p>
    <w:p w14:paraId="257A6565"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708"/>
          <w:tab w:val="clear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726" w:hanging="363"/>
        <w:jc w:val="both"/>
        <w:textAlignment w:val="auto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 xml:space="preserve">названия изученных предметов;  вкусовые качества и использование изученных овощей, фруктов и ягод; сходство и различие огорода и сада; </w:t>
      </w:r>
    </w:p>
    <w:p w14:paraId="300458C2"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708"/>
          <w:tab w:val="clear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726" w:hanging="363"/>
        <w:jc w:val="both"/>
        <w:textAlignment w:val="auto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 xml:space="preserve">среду обитания изученных насекомых, 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рыб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, домашних и диких животных и птиц; условия зимовки диких животных и птиц;</w:t>
      </w:r>
    </w:p>
    <w:p w14:paraId="56245EE5"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708"/>
          <w:tab w:val="clear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726" w:hanging="363"/>
        <w:jc w:val="both"/>
        <w:textAlignment w:val="auto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 xml:space="preserve"> цикл в жизни деревьев; различие хвойных и лиственных деревьев,  названия съедобных и несъедобных грибов; использование грибов; </w:t>
      </w:r>
    </w:p>
    <w:p w14:paraId="27F2188C"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708"/>
          <w:tab w:val="clear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 xml:space="preserve">названия городского транспорта, маршрут движения до школы и ближайшего магазина; правила безопасного поведения на дороге и в транспорте; внешний вид информационно-указательных знаков; </w:t>
      </w:r>
    </w:p>
    <w:p w14:paraId="02972433"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708"/>
          <w:tab w:val="clear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 xml:space="preserve">названия продуктов питания; </w:t>
      </w:r>
    </w:p>
    <w:p w14:paraId="6386554F"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708"/>
          <w:tab w:val="clear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" w:hAnsi="Times New Roman" w:eastAsia="SimSun" w:cs="Times New Roman"/>
          <w:b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обобщающие признаки групп предметов и их название: овощи, фрукты, ягоды, домашние животные, дикие животные, птицы, домашние птицы, птицы дикой природы, рыбы, деревья, хвойные деревья, лиственные деревья, комнатные растения, цветы, грибы, съедобные грибы, несъедобные грибы, насекомые, транспорт, дорожные знаки; продукты питания; виды магазинов.</w:t>
      </w:r>
    </w:p>
    <w:p w14:paraId="348C9F38">
      <w:pPr>
        <w:widowControl w:val="0"/>
        <w:tabs>
          <w:tab w:val="left" w:pos="708"/>
        </w:tabs>
        <w:spacing w:line="240" w:lineRule="auto"/>
        <w:jc w:val="both"/>
        <w:rPr>
          <w:rFonts w:ascii="Times New Roman" w:hAnsi="Times New Roman" w:eastAsia="SimSun" w:cs="Times New Roman"/>
          <w:bCs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color w:val="00000A"/>
          <w:sz w:val="28"/>
          <w:szCs w:val="28"/>
          <w:lang w:eastAsia="hi-IN" w:bidi="hi-IN"/>
        </w:rPr>
        <w:t>Ученики должны уметь: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 xml:space="preserve"> </w:t>
      </w:r>
    </w:p>
    <w:p w14:paraId="7A95AE80">
      <w:pPr>
        <w:widowControl w:val="0"/>
        <w:numPr>
          <w:ilvl w:val="1"/>
          <w:numId w:val="6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 w:eastAsia="SimSun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Cs/>
          <w:sz w:val="28"/>
          <w:szCs w:val="28"/>
          <w:lang w:eastAsia="hi-IN" w:bidi="hi-IN"/>
        </w:rPr>
        <w:t>Выполнять</w:t>
      </w:r>
      <w:r>
        <w:rPr>
          <w:rFonts w:ascii="Times New Roman" w:hAnsi="Times New Roman" w:eastAsia="SimSun" w:cs="Times New Roman"/>
          <w:b/>
          <w:bCs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аудиальные и визуальные упражнения с использовани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softHyphen/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ем картинок, изображающих продукты питания, животных, рыб, природу, профессии людей (продавец, кассир, доярка, рыбак, циркач): «Слушай и показывай на картинке» и т. п.</w:t>
      </w:r>
    </w:p>
    <w:p w14:paraId="4F72DE7E">
      <w:pPr>
        <w:widowControl w:val="0"/>
        <w:numPr>
          <w:ilvl w:val="1"/>
          <w:numId w:val="6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 w:eastAsia="SimSun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Выполнять ситуационные упражнения типа «Покажи то, что я назову», «Найди одинаковые картинки» с использованием пиктограмм.</w:t>
      </w:r>
    </w:p>
    <w:p w14:paraId="26498C00">
      <w:pPr>
        <w:widowControl w:val="0"/>
        <w:numPr>
          <w:ilvl w:val="1"/>
          <w:numId w:val="6"/>
        </w:numPr>
        <w:shd w:val="clear" w:color="auto" w:fill="FFFFFF"/>
        <w:tabs>
          <w:tab w:val="left" w:pos="709"/>
        </w:tabs>
        <w:autoSpaceDE w:val="0"/>
        <w:spacing w:after="0"/>
        <w:jc w:val="both"/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Слушать в доступном объеме</w:t>
      </w:r>
      <w:r>
        <w:rPr>
          <w:rFonts w:ascii="Times New Roman" w:hAnsi="Times New Roman" w:eastAsia="SimSun" w:cs="Times New Roman"/>
          <w:spacing w:val="-1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  <w:t xml:space="preserve">аудиоматериала и узнавать разнообразные звуки природы, улицы, </w:t>
      </w: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 xml:space="preserve">голосов животных, птиц и др. </w:t>
      </w:r>
    </w:p>
    <w:p w14:paraId="09DD64D2">
      <w:pPr>
        <w:widowControl w:val="0"/>
        <w:numPr>
          <w:ilvl w:val="1"/>
          <w:numId w:val="6"/>
        </w:numPr>
        <w:shd w:val="clear" w:color="auto" w:fill="FFFFFF"/>
        <w:tabs>
          <w:tab w:val="left" w:pos="709"/>
        </w:tabs>
        <w:autoSpaceDE w:val="0"/>
        <w:spacing w:after="0"/>
        <w:jc w:val="both"/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 xml:space="preserve">Слушать и узнавать звучание музыкальных инструментов. </w:t>
      </w:r>
    </w:p>
    <w:p w14:paraId="12EC0678">
      <w:pPr>
        <w:widowControl w:val="0"/>
        <w:numPr>
          <w:ilvl w:val="1"/>
          <w:numId w:val="6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hint="default" w:ascii="Times New Roman" w:hAnsi="Times New Roman" w:eastAsia="SimSun" w:cs="Times New Roman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  <w:t>Узнавать продукты питания по их изображению и по упаковке, по описанию учи</w:t>
      </w:r>
      <w:r>
        <w:rPr>
          <w:rFonts w:hint="default" w:ascii="Times New Roman" w:hAnsi="Times New Roman" w:eastAsia="SimSun" w:cs="Times New Roman"/>
          <w:spacing w:val="-3"/>
          <w:sz w:val="28"/>
          <w:szCs w:val="28"/>
          <w:lang w:eastAsia="hi-IN" w:bidi="hi-IN"/>
        </w:rPr>
        <w:t xml:space="preserve">теля. </w:t>
      </w:r>
    </w:p>
    <w:p w14:paraId="3938BFF4">
      <w:pPr>
        <w:widowControl w:val="0"/>
        <w:numPr>
          <w:ilvl w:val="1"/>
          <w:numId w:val="6"/>
        </w:numPr>
        <w:tabs>
          <w:tab w:val="left" w:pos="709"/>
        </w:tabs>
        <w:autoSpaceDE w:val="0"/>
        <w:spacing w:after="0" w:line="240" w:lineRule="auto"/>
        <w:jc w:val="both"/>
        <w:rPr>
          <w:rFonts w:hint="default" w:ascii="Times New Roman" w:hAnsi="Times New Roman" w:eastAsia="SimSun" w:cs="Times New Roman"/>
          <w:spacing w:val="-3"/>
          <w:sz w:val="28"/>
          <w:szCs w:val="28"/>
          <w:lang w:eastAsia="hi-IN" w:bidi="hi-IN"/>
        </w:rPr>
      </w:pPr>
      <w:r>
        <w:rPr>
          <w:rFonts w:hint="default" w:ascii="Times New Roman" w:hAnsi="Times New Roman" w:eastAsia="SimSun" w:cs="Times New Roman"/>
          <w:spacing w:val="-2"/>
          <w:sz w:val="28"/>
          <w:szCs w:val="28"/>
          <w:lang w:eastAsia="hi-IN" w:bidi="hi-IN"/>
        </w:rPr>
        <w:t xml:space="preserve">Рассматривать совместно с учителем сюжетно-бытовых </w:t>
      </w:r>
      <w:r>
        <w:rPr>
          <w:rFonts w:hint="default" w:ascii="Times New Roman" w:hAnsi="Times New Roman" w:eastAsia="SimSun" w:cs="Times New Roman"/>
          <w:spacing w:val="-3"/>
          <w:sz w:val="28"/>
          <w:szCs w:val="28"/>
          <w:lang w:eastAsia="hi-IN" w:bidi="hi-IN"/>
        </w:rPr>
        <w:t xml:space="preserve">картин и картинок с доступным содержанием: иллюстраций к </w:t>
      </w:r>
      <w:r>
        <w:rPr>
          <w:rFonts w:hint="default" w:ascii="Times New Roman" w:hAnsi="Times New Roman" w:eastAsia="SimSun" w:cs="Times New Roman"/>
          <w:spacing w:val="-1"/>
          <w:sz w:val="28"/>
          <w:szCs w:val="28"/>
          <w:lang w:eastAsia="hi-IN" w:bidi="hi-IN"/>
        </w:rPr>
        <w:t>рассказам, изображений продуктов питания, бытовых техниче</w:t>
      </w:r>
      <w:r>
        <w:rPr>
          <w:rFonts w:hint="default" w:ascii="Times New Roman" w:hAnsi="Times New Roman" w:eastAsia="SimSun" w:cs="Times New Roman"/>
          <w:spacing w:val="-3"/>
          <w:sz w:val="28"/>
          <w:szCs w:val="28"/>
          <w:lang w:eastAsia="hi-IN" w:bidi="hi-IN"/>
        </w:rPr>
        <w:t xml:space="preserve">ских приборов и предметов быта, природы, животных, труда людей разных профессий и в разное время года. </w:t>
      </w:r>
    </w:p>
    <w:p w14:paraId="5B010A67">
      <w:pPr>
        <w:widowControl w:val="0"/>
        <w:numPr>
          <w:ilvl w:val="1"/>
          <w:numId w:val="6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hint="default"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hint="default" w:ascii="Times New Roman" w:hAnsi="Times New Roman" w:eastAsia="SimSun" w:cs="Times New Roman"/>
          <w:spacing w:val="-3"/>
          <w:sz w:val="28"/>
          <w:szCs w:val="28"/>
          <w:lang w:eastAsia="hi-IN" w:bidi="hi-IN"/>
        </w:rPr>
        <w:t>Выбирать информационные, предупреждающие и запрещающие знаки: «Аптека», «Школа», «Больница», «Дети», «Пешеходная дорожка», «Пеше</w:t>
      </w:r>
      <w:r>
        <w:rPr>
          <w:rFonts w:hint="default" w:ascii="Times New Roman" w:hAnsi="Times New Roman" w:eastAsia="SimSun" w:cs="Times New Roman"/>
          <w:spacing w:val="-2"/>
          <w:sz w:val="28"/>
          <w:szCs w:val="28"/>
          <w:lang w:eastAsia="hi-IN" w:bidi="hi-IN"/>
        </w:rPr>
        <w:t>ходный переход», «Движение пешеходов запрещено»/«Меди</w:t>
      </w:r>
      <w:r>
        <w:rPr>
          <w:rFonts w:hint="default" w:ascii="Times New Roman" w:hAnsi="Times New Roman" w:eastAsia="SimSun" w:cs="Times New Roman"/>
          <w:spacing w:val="-3"/>
          <w:sz w:val="28"/>
          <w:szCs w:val="28"/>
          <w:lang w:eastAsia="hi-IN" w:bidi="hi-IN"/>
        </w:rPr>
        <w:t>цинский кабинет» и др. «Чтение» сигналов трех- и двухсекцион</w:t>
      </w:r>
      <w:r>
        <w:rPr>
          <w:rFonts w:hint="default" w:ascii="Times New Roman" w:hAnsi="Times New Roman" w:eastAsia="SimSun" w:cs="Times New Roman"/>
          <w:spacing w:val="-2"/>
          <w:sz w:val="28"/>
          <w:szCs w:val="28"/>
          <w:lang w:eastAsia="hi-IN" w:bidi="hi-IN"/>
        </w:rPr>
        <w:t xml:space="preserve">ного светофора. </w:t>
      </w:r>
    </w:p>
    <w:p w14:paraId="4096C3CD">
      <w:pPr>
        <w:keepNext w:val="0"/>
        <w:keepLines w:val="0"/>
        <w:pageBreakBefore w:val="0"/>
        <w:widowControl w:val="0"/>
        <w:numPr>
          <w:ilvl w:val="1"/>
          <w:numId w:val="6"/>
        </w:numPr>
        <w:shd w:val="clear" w:color="auto" w:fill="FFFFFF"/>
        <w:tabs>
          <w:tab w:val="left" w:pos="709"/>
        </w:tabs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Пользоваться невербальными способами общения: фиксировать взгляд на лице и глазах собеседника, использовать адекватную ситуации мимику и жесты, пользоваться при общении согласованными движениями рук, глаз и тела, использовать руки как средство коммуникации, по образцу выделять голосом отдельные слова, соблюдать в предложении смысловую интонацию;</w:t>
      </w:r>
    </w:p>
    <w:p w14:paraId="2EBD1D28">
      <w:pPr>
        <w:keepNext w:val="0"/>
        <w:keepLines w:val="0"/>
        <w:pageBreakBefore w:val="0"/>
        <w:tabs>
          <w:tab w:val="left" w:pos="709"/>
        </w:tabs>
        <w:kinsoku/>
        <w:wordWrap/>
        <w:overflowPunct/>
        <w:topLinePunct w:val="0"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Минимальный уровень:</w:t>
      </w:r>
    </w:p>
    <w:p w14:paraId="58B3293D">
      <w:pPr>
        <w:keepNext w:val="0"/>
        <w:keepLines w:val="0"/>
        <w:pageBreakBefore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eastAsia="Calibri" w:cs="Times New Roman"/>
          <w:b/>
          <w:sz w:val="28"/>
          <w:szCs w:val="28"/>
          <w:u w:val="single"/>
        </w:rPr>
        <w:t>Ученики</w:t>
      </w: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SimSun" w:cs="Times New Roman"/>
          <w:b/>
          <w:sz w:val="28"/>
          <w:szCs w:val="28"/>
          <w:u w:val="single"/>
        </w:rPr>
        <w:t>должны</w:t>
      </w: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SimSun" w:cs="Times New Roman"/>
          <w:b/>
          <w:sz w:val="28"/>
          <w:szCs w:val="28"/>
          <w:u w:val="single"/>
        </w:rPr>
        <w:t>знать:</w:t>
      </w:r>
    </w:p>
    <w:p w14:paraId="204241AC"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eastAsia="Calibri" w:cs="Times New Roman"/>
          <w:sz w:val="28"/>
          <w:szCs w:val="28"/>
        </w:rPr>
        <w:t>своё имя,  фамилию;</w:t>
      </w:r>
    </w:p>
    <w:p w14:paraId="1014134F"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eastAsia="Calibri" w:cs="Times New Roman"/>
          <w:sz w:val="28"/>
          <w:szCs w:val="28"/>
        </w:rPr>
        <w:t>название и расположение основных частей  тела и лица;</w:t>
      </w:r>
    </w:p>
    <w:p w14:paraId="67F47596"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eastAsia="Calibri" w:cs="Times New Roman"/>
          <w:sz w:val="28"/>
          <w:szCs w:val="28"/>
        </w:rPr>
        <w:t>название времени года, явлений природы;</w:t>
      </w:r>
    </w:p>
    <w:p w14:paraId="598AA144"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eastAsia="Calibri" w:cs="Times New Roman"/>
          <w:sz w:val="28"/>
          <w:szCs w:val="28"/>
        </w:rPr>
        <w:t>обобщающие слова: игрушки, овощи, фрукты, одежда, транспорт,  животные,  птицы, рыбы, грибы, школьные и гигиенические принадлежности  и их графическое изображение;</w:t>
      </w:r>
    </w:p>
    <w:p w14:paraId="07F4DED5"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eastAsia="SimSun" w:cs="Times New Roman"/>
          <w:b/>
          <w:color w:val="00000A"/>
          <w:sz w:val="28"/>
          <w:szCs w:val="28"/>
          <w:lang w:eastAsia="hi-IN" w:bidi="hi-IN"/>
        </w:rPr>
      </w:pPr>
      <w:r>
        <w:rPr>
          <w:rFonts w:hint="default" w:ascii="Times New Roman" w:hAnsi="Times New Roman" w:eastAsia="Calibri" w:cs="Times New Roman"/>
          <w:sz w:val="28"/>
          <w:szCs w:val="28"/>
        </w:rPr>
        <w:t>содержание сказок:  «Репка», «Колобок», «Курочка Ряба».</w:t>
      </w:r>
    </w:p>
    <w:p w14:paraId="5B64EDCF">
      <w:pPr>
        <w:keepNext w:val="0"/>
        <w:keepLines w:val="0"/>
        <w:pageBreakBefore w:val="0"/>
        <w:widowControl w:val="0"/>
        <w:tabs>
          <w:tab w:val="left" w:pos="708"/>
        </w:tabs>
        <w:kinsoku/>
        <w:wordWrap/>
        <w:overflowPunct/>
        <w:topLinePunct w:val="0"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Calibri" w:cs="Times New Roman"/>
          <w:color w:val="00000A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color w:val="00000A"/>
          <w:sz w:val="28"/>
          <w:szCs w:val="28"/>
          <w:lang w:eastAsia="hi-IN" w:bidi="hi-IN"/>
        </w:rPr>
        <w:t xml:space="preserve">Ученики должны уметь: </w:t>
      </w:r>
    </w:p>
    <w:p w14:paraId="1E2B91EF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7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eastAsia="Calibri" w:cs="Times New Roman"/>
          <w:color w:val="00000A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00000A"/>
          <w:sz w:val="28"/>
          <w:szCs w:val="28"/>
        </w:rPr>
        <w:t>пользоваться невербальными формами коммуникации (жесты, указательный жест, мимика, пиктограммы);</w:t>
      </w:r>
    </w:p>
    <w:p w14:paraId="14E58BFA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7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eastAsia="Calibri" w:cs="Times New Roman"/>
          <w:color w:val="00000A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00000A"/>
          <w:sz w:val="28"/>
          <w:szCs w:val="28"/>
        </w:rPr>
        <w:t xml:space="preserve"> воспроизводить знакомые звукоподражания, лепетные слова.</w:t>
      </w:r>
    </w:p>
    <w:p w14:paraId="59B33407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7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eastAsia="Calibri" w:cs="Times New Roman"/>
          <w:color w:val="00000A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00000A"/>
          <w:sz w:val="28"/>
          <w:szCs w:val="28"/>
        </w:rPr>
        <w:t>узнавать предмет по его частям;</w:t>
      </w:r>
    </w:p>
    <w:p w14:paraId="1FF34A12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7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00000A"/>
          <w:sz w:val="28"/>
          <w:szCs w:val="28"/>
        </w:rPr>
        <w:t>соотносить реальные предметы с картинками, пиктограммами;</w:t>
      </w:r>
    </w:p>
    <w:p w14:paraId="76B3A694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eastAsia="Calibri" w:cs="Times New Roman"/>
          <w:color w:val="00000A"/>
          <w:sz w:val="28"/>
          <w:szCs w:val="28"/>
        </w:rPr>
      </w:pPr>
      <w:r>
        <w:rPr>
          <w:rFonts w:hint="default" w:ascii="Times New Roman" w:hAnsi="Times New Roman" w:eastAsia="Calibri" w:cs="Times New Roman"/>
          <w:sz w:val="28"/>
          <w:szCs w:val="28"/>
        </w:rPr>
        <w:t>слушать и проявлять интерес к речевым высказываниям взрослых, коротким рассказам, стихам, потешкам, песенкам;</w:t>
      </w:r>
    </w:p>
    <w:p w14:paraId="6027A824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7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eastAsia="Calibri" w:cs="Times New Roman"/>
          <w:spacing w:val="-2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00000A"/>
          <w:sz w:val="28"/>
          <w:szCs w:val="28"/>
        </w:rPr>
        <w:t>выполнять действия по простым речевым инструкциям, отвечать на простые вопросы о себе и ближайшем окружении.</w:t>
      </w:r>
      <w:r>
        <w:rPr>
          <w:rFonts w:hint="default" w:ascii="Times New Roman" w:hAnsi="Times New Roman" w:cs="Times New Roman"/>
          <w:color w:val="00000A"/>
          <w:sz w:val="28"/>
          <w:szCs w:val="28"/>
        </w:rPr>
        <w:tab/>
      </w:r>
    </w:p>
    <w:p w14:paraId="07A61202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7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eastAsia="Calibri" w:cs="Times New Roman"/>
          <w:spacing w:val="-2"/>
          <w:sz w:val="28"/>
          <w:szCs w:val="28"/>
        </w:rPr>
      </w:pPr>
      <w:r>
        <w:rPr>
          <w:rFonts w:hint="default" w:ascii="Times New Roman" w:hAnsi="Times New Roman" w:eastAsia="Calibri" w:cs="Times New Roman"/>
          <w:spacing w:val="-2"/>
          <w:sz w:val="28"/>
          <w:szCs w:val="28"/>
        </w:rPr>
        <w:t xml:space="preserve">слушать и узнавать звучание музыкальных инструментов. </w:t>
      </w:r>
    </w:p>
    <w:p w14:paraId="40BAF1EA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7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00000A"/>
          <w:spacing w:val="-3"/>
          <w:sz w:val="28"/>
          <w:szCs w:val="28"/>
        </w:rPr>
      </w:pPr>
      <w:r>
        <w:rPr>
          <w:rFonts w:hint="default" w:ascii="Times New Roman" w:hAnsi="Times New Roman" w:eastAsia="Calibri" w:cs="Times New Roman"/>
          <w:spacing w:val="-2"/>
          <w:sz w:val="28"/>
          <w:szCs w:val="28"/>
        </w:rPr>
        <w:t>выбирать такой же музыкальный инструмент или картинку из ряда других и, по возможности, называть его.</w:t>
      </w:r>
    </w:p>
    <w:p w14:paraId="20B3FA1F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7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color w:val="00000A"/>
          <w:sz w:val="28"/>
          <w:szCs w:val="28"/>
        </w:rPr>
      </w:pPr>
      <w:r>
        <w:rPr>
          <w:rFonts w:hint="default" w:ascii="Times New Roman" w:hAnsi="Times New Roman" w:cs="Times New Roman"/>
          <w:color w:val="00000A"/>
          <w:spacing w:val="-3"/>
          <w:sz w:val="28"/>
          <w:szCs w:val="28"/>
        </w:rPr>
        <w:t>узнавать продукты питания по их изображению и по упаковке.</w:t>
      </w:r>
    </w:p>
    <w:p w14:paraId="7197E9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720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</w:p>
    <w:p w14:paraId="1109E210">
      <w:pPr>
        <w:pStyle w:val="2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Критерии и нормы оценки достижений обучающихся:</w:t>
      </w:r>
    </w:p>
    <w:p w14:paraId="0BDBB06A"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Задания оцениваются по пятибалльной системе в соответствии с двумя уровнями подготовки учащихся.</w:t>
      </w:r>
    </w:p>
    <w:p w14:paraId="2E53FF51"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14:paraId="7C4D013B"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«Хорошо» - если усвоено 50 - 65% учебного материала. При выполнении задания допускается 3-4 ошибки и требуется небольшая помощь учителя. Кроме того,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14:paraId="3741E3FF"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14:paraId="5E0B345B"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Cs/>
          <w:color w:val="00000A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При реализации данной программы используется форма контроля – индивидуальная. Контроль (диагностика) проводится в начале учебного года (вводный контроль) и итоговый (в конце учебного года).</w:t>
      </w:r>
    </w:p>
    <w:p w14:paraId="1E3C8138">
      <w:pPr>
        <w:keepNext w:val="0"/>
        <w:keepLines w:val="0"/>
        <w:pageBreakBefore w:val="0"/>
        <w:tabs>
          <w:tab w:val="left" w:pos="709"/>
        </w:tabs>
        <w:suppressAutoHyphens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360"/>
        <w:jc w:val="center"/>
        <w:textAlignment w:val="auto"/>
        <w:rPr>
          <w:rFonts w:hint="default" w:ascii="Times New Roman" w:hAnsi="Times New Roman" w:cs="Times New Roman"/>
          <w:sz w:val="28"/>
          <w:szCs w:val="28"/>
          <w:lang w:eastAsia="hi-IN"/>
        </w:rPr>
      </w:pPr>
      <w:r>
        <w:rPr>
          <w:rFonts w:hint="default" w:ascii="Times New Roman" w:hAnsi="Times New Roman" w:cs="Times New Roman"/>
          <w:sz w:val="28"/>
          <w:szCs w:val="28"/>
          <w:lang w:eastAsia="hi-IN"/>
        </w:rPr>
        <w:t>У</w:t>
      </w:r>
      <w:r>
        <w:rPr>
          <w:rFonts w:hint="default" w:ascii="Times New Roman" w:hAnsi="Times New Roman" w:cs="Times New Roman"/>
          <w:b/>
          <w:sz w:val="28"/>
          <w:szCs w:val="28"/>
        </w:rPr>
        <w:t>чебно-методическое и материально-техническое обеспечение.</w:t>
      </w:r>
    </w:p>
    <w:p w14:paraId="29DF04A5">
      <w:pPr>
        <w:spacing w:line="240" w:lineRule="auto"/>
        <w:ind w:firstLine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Раздаточный дидактический материал (игрушки, атрибуты для сюжетных игр); наборы предметных и сюжетных картинок; книги (сказки);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таблицы природоведческого содержания в соответствии с образовательной программой;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плакаты по основным естествоведческим темам магнитные или иные (природные сообщества леса, луга, сада, огорода и т.п.).</w:t>
      </w:r>
    </w:p>
    <w:p w14:paraId="19F09F5A">
      <w:pPr>
        <w:widowControl w:val="0"/>
        <w:tabs>
          <w:tab w:val="left" w:pos="709"/>
          <w:tab w:val="left" w:pos="1440"/>
        </w:tabs>
        <w:spacing w:before="28" w:after="28" w:line="240" w:lineRule="auto"/>
        <w:ind w:left="144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Список методической литературы:</w:t>
      </w:r>
    </w:p>
    <w:p w14:paraId="1889920C"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709"/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00000A"/>
          <w:sz w:val="28"/>
          <w:szCs w:val="28"/>
        </w:rPr>
      </w:pPr>
      <w:r>
        <w:rPr>
          <w:rFonts w:hint="default" w:ascii="Times New Roman" w:hAnsi="Times New Roman" w:cs="Times New Roman"/>
          <w:color w:val="00000A"/>
          <w:sz w:val="28"/>
          <w:szCs w:val="28"/>
        </w:rPr>
        <w:t>В.В.Гербова</w:t>
      </w:r>
      <w:r>
        <w:rPr>
          <w:rFonts w:hint="default" w:ascii="Times New Roman" w:hAnsi="Times New Roman" w:cs="Times New Roman"/>
          <w:color w:val="00000A"/>
          <w:sz w:val="28"/>
          <w:szCs w:val="28"/>
        </w:rPr>
        <w:tab/>
      </w:r>
      <w:r>
        <w:rPr>
          <w:rFonts w:hint="default" w:ascii="Times New Roman" w:hAnsi="Times New Roman" w:cs="Times New Roman"/>
          <w:color w:val="00000A"/>
          <w:sz w:val="28"/>
          <w:szCs w:val="28"/>
        </w:rPr>
        <w:t>«Занятия по развитию речи во второй младшей группе детского сада», М. «Просвещение», 1989г.</w:t>
      </w:r>
    </w:p>
    <w:p w14:paraId="5F9DCF39"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709"/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00000A"/>
          <w:sz w:val="28"/>
          <w:szCs w:val="28"/>
        </w:rPr>
      </w:pPr>
      <w:r>
        <w:rPr>
          <w:rFonts w:hint="default" w:ascii="Times New Roman" w:hAnsi="Times New Roman" w:cs="Times New Roman"/>
          <w:color w:val="00000A"/>
          <w:sz w:val="28"/>
          <w:szCs w:val="28"/>
        </w:rPr>
        <w:t>Е.Запесочная</w:t>
      </w:r>
      <w:r>
        <w:rPr>
          <w:rFonts w:hint="default" w:ascii="Times New Roman" w:hAnsi="Times New Roman" w:cs="Times New Roman"/>
          <w:color w:val="00000A"/>
          <w:sz w:val="28"/>
          <w:szCs w:val="28"/>
        </w:rPr>
        <w:tab/>
      </w:r>
      <w:r>
        <w:rPr>
          <w:rFonts w:hint="default" w:ascii="Times New Roman" w:hAnsi="Times New Roman" w:cs="Times New Roman"/>
          <w:color w:val="00000A"/>
          <w:sz w:val="28"/>
          <w:szCs w:val="28"/>
        </w:rPr>
        <w:t>«В деревне», М. «Дрофа», 2013г.</w:t>
      </w:r>
    </w:p>
    <w:p w14:paraId="4800C6AB"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709"/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00000A"/>
          <w:sz w:val="28"/>
          <w:szCs w:val="28"/>
        </w:rPr>
      </w:pPr>
      <w:r>
        <w:rPr>
          <w:rFonts w:hint="default" w:ascii="Times New Roman" w:hAnsi="Times New Roman" w:cs="Times New Roman"/>
          <w:color w:val="00000A"/>
          <w:sz w:val="28"/>
          <w:szCs w:val="28"/>
        </w:rPr>
        <w:t>Е.Запесочная</w:t>
      </w:r>
      <w:r>
        <w:rPr>
          <w:rFonts w:hint="default" w:ascii="Times New Roman" w:hAnsi="Times New Roman" w:cs="Times New Roman"/>
          <w:color w:val="00000A"/>
          <w:sz w:val="28"/>
          <w:szCs w:val="28"/>
        </w:rPr>
        <w:tab/>
      </w:r>
      <w:r>
        <w:rPr>
          <w:rFonts w:hint="default" w:ascii="Times New Roman" w:hAnsi="Times New Roman" w:cs="Times New Roman"/>
          <w:color w:val="00000A"/>
          <w:sz w:val="28"/>
          <w:szCs w:val="28"/>
        </w:rPr>
        <w:t>«Как устроен человек.», М. «Дрофа», 2013г.</w:t>
      </w:r>
    </w:p>
    <w:p w14:paraId="3500D5E6"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709"/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00000A"/>
          <w:sz w:val="28"/>
          <w:szCs w:val="28"/>
        </w:rPr>
        <w:t>В.В.Петров «Растительный мир нашей Родины.», М. «Просвещение», 1981г.</w:t>
      </w:r>
    </w:p>
    <w:p w14:paraId="34EFC1DA"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Баряева Л.Б., Логинова Е.Т., Лопатина Л.В. «Я - говорю! Ребенок и явления природы». Упражнения с пиктограммами. Рабочая тетрадь для занятий с детьми, СПБ. «Дрофа», 2007г.</w:t>
      </w:r>
    </w:p>
    <w:p w14:paraId="593B8DC8"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Баряева Л.Б., Логинова Е.Т., Лопатина Л.В. «Я - говорю! Ребенок и мир животных». Упражнения с пиктограммами. Рабочая тетрадь для занятий с детьми, СПБ. «Дрофа», 2007г.</w:t>
      </w:r>
    </w:p>
    <w:p w14:paraId="228BFC55"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Баряева Л.Б., Логинова Е.Т., Лопатина Л.В. «Я - говорю Ребенок и его дом». Упражнения с пиктограммами. Рабочая тетрадь для занятий с детьми, СПБ. «Дрофа», 2008г.</w:t>
      </w:r>
    </w:p>
    <w:p w14:paraId="6C9E80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4A532B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7B63EE1E">
      <w:pPr>
        <w:pStyle w:val="9"/>
        <w:widowControl/>
        <w:spacing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47B7113A">
      <w:pPr>
        <w:pStyle w:val="9"/>
        <w:widowControl/>
        <w:spacing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B45876F">
      <w:pPr>
        <w:pStyle w:val="9"/>
        <w:widowControl/>
        <w:jc w:val="both"/>
        <w:rPr>
          <w:rFonts w:cs="Times New Roman"/>
          <w:sz w:val="28"/>
          <w:szCs w:val="28"/>
        </w:rPr>
      </w:pPr>
    </w:p>
    <w:p w14:paraId="5F40B481">
      <w:pPr>
        <w:pStyle w:val="9"/>
        <w:widowControl/>
        <w:jc w:val="both"/>
        <w:rPr>
          <w:rFonts w:cs="Times New Roman"/>
          <w:sz w:val="28"/>
          <w:szCs w:val="28"/>
        </w:rPr>
      </w:pPr>
    </w:p>
    <w:p w14:paraId="1BF3FE92">
      <w:pPr>
        <w:pStyle w:val="9"/>
        <w:widowControl/>
        <w:jc w:val="both"/>
        <w:rPr>
          <w:rFonts w:cs="Times New Roman"/>
          <w:sz w:val="28"/>
          <w:szCs w:val="28"/>
        </w:rPr>
      </w:pPr>
    </w:p>
    <w:p w14:paraId="73EDAB5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4"/>
        </w:rPr>
        <w:br w:type="textWrapping"/>
      </w:r>
      <w:r>
        <w:rPr>
          <w:rFonts w:ascii="Times New Roman" w:hAnsi="Times New Roman" w:cs="Times New Roman"/>
          <w:b/>
          <w:sz w:val="24"/>
        </w:rPr>
        <w:t>«Волгоградская школа – интернат №2»</w:t>
      </w:r>
    </w:p>
    <w:p w14:paraId="10F05B27">
      <w:pPr>
        <w:tabs>
          <w:tab w:val="left" w:pos="708"/>
        </w:tabs>
        <w:rPr>
          <w:rFonts w:ascii="Times New Roman" w:hAnsi="Times New Roman" w:eastAsia="SimSun" w:cs="Times New Roman"/>
          <w:color w:val="00000A"/>
          <w:szCs w:val="28"/>
        </w:rPr>
      </w:pPr>
    </w:p>
    <w:tbl>
      <w:tblPr>
        <w:tblStyle w:val="3"/>
        <w:tblW w:w="10032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260"/>
        <w:gridCol w:w="3261"/>
      </w:tblGrid>
      <w:tr w14:paraId="0DB1C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25F60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_________( Э.А. Довгаль)</w:t>
            </w:r>
          </w:p>
          <w:p w14:paraId="267E2BE4">
            <w:pPr>
              <w:pStyle w:val="7"/>
              <w:tabs>
                <w:tab w:val="left" w:pos="284"/>
                <w:tab w:val="left" w:pos="426"/>
                <w:tab w:val="left" w:pos="623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14:paraId="0DD8C79E">
            <w:pPr>
              <w:pStyle w:val="7"/>
              <w:tabs>
                <w:tab w:val="left" w:pos="284"/>
                <w:tab w:val="left" w:pos="426"/>
                <w:tab w:val="left" w:pos="623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1</w:t>
            </w:r>
          </w:p>
          <w:p w14:paraId="7178465E">
            <w:pPr>
              <w:pStyle w:val="7"/>
              <w:tabs>
                <w:tab w:val="left" w:pos="284"/>
                <w:tab w:val="left" w:pos="426"/>
                <w:tab w:val="left" w:pos="623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FE06D">
            <w:pPr>
              <w:pStyle w:val="7"/>
              <w:tabs>
                <w:tab w:val="left" w:pos="284"/>
                <w:tab w:val="left" w:pos="426"/>
                <w:tab w:val="left" w:pos="623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«28  » августа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№ 1</w:t>
            </w:r>
          </w:p>
        </w:tc>
        <w:tc>
          <w:tcPr>
            <w:tcW w:w="3260" w:type="dxa"/>
          </w:tcPr>
          <w:p w14:paraId="24A72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 (О.Н. Персидская).</w:t>
            </w:r>
          </w:p>
        </w:tc>
        <w:tc>
          <w:tcPr>
            <w:tcW w:w="3261" w:type="dxa"/>
          </w:tcPr>
          <w:p w14:paraId="1C227F91">
            <w:pPr>
              <w:pStyle w:val="7"/>
              <w:tabs>
                <w:tab w:val="left" w:pos="0"/>
                <w:tab w:val="left" w:pos="623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и введено в действие приказом</w:t>
            </w:r>
          </w:p>
          <w:p w14:paraId="700A0E1C">
            <w:pPr>
              <w:pStyle w:val="7"/>
              <w:tabs>
                <w:tab w:val="left" w:pos="0"/>
                <w:tab w:val="left" w:pos="623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августа  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312</w:t>
            </w:r>
          </w:p>
          <w:p w14:paraId="78AE6156">
            <w:pPr>
              <w:pStyle w:val="7"/>
              <w:tabs>
                <w:tab w:val="left" w:pos="0"/>
                <w:tab w:val="left" w:pos="623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D80DE8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  <w:lang w:eastAsia="ru-RU"/>
        </w:rPr>
      </w:pPr>
    </w:p>
    <w:p w14:paraId="39AEDF33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  <w:lang w:eastAsia="ru-RU"/>
        </w:rPr>
      </w:pPr>
    </w:p>
    <w:p w14:paraId="1BA032B3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ab/>
      </w:r>
    </w:p>
    <w:p w14:paraId="6CE3BC9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14:paraId="7F11A27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14:paraId="27435C5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«Развитие речи и окружающий мир» </w:t>
      </w:r>
    </w:p>
    <w:p w14:paraId="441561A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</w:t>
      </w:r>
      <w:r>
        <w:rPr>
          <w:rFonts w:hint="default" w:ascii="Times New Roman" w:hAnsi="Times New Roman" w:cs="Times New Roman"/>
          <w:b/>
          <w:sz w:val="32"/>
          <w:lang w:val="ru-RU"/>
        </w:rPr>
        <w:t>2</w:t>
      </w:r>
      <w:bookmarkStart w:id="1" w:name="_GoBack"/>
      <w:bookmarkEnd w:id="1"/>
      <w:r>
        <w:rPr>
          <w:rFonts w:ascii="Times New Roman" w:hAnsi="Times New Roman" w:cs="Times New Roman"/>
          <w:b/>
          <w:sz w:val="32"/>
        </w:rPr>
        <w:t xml:space="preserve"> « Б » класса (вариант 2)</w:t>
      </w:r>
    </w:p>
    <w:p w14:paraId="79B7658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tbl>
      <w:tblPr>
        <w:tblStyle w:val="3"/>
        <w:tblW w:w="0" w:type="auto"/>
        <w:tblInd w:w="521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</w:tblGrid>
      <w:tr w14:paraId="7A53CD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noWrap w:val="0"/>
            <w:vAlign w:val="top"/>
          </w:tcPr>
          <w:p w14:paraId="2C81C43A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14:paraId="4B90BE03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14:paraId="72E24581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14:paraId="4684AA92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14:paraId="44CF4885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Бражник</w:t>
            </w:r>
          </w:p>
          <w:p w14:paraId="7152A8DA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Ольга Владимировна</w:t>
            </w:r>
          </w:p>
          <w:p w14:paraId="0DF2A7A6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14:paraId="5F0FDD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E80AB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C7EA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2520F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B5015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1401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по развитию речи и окружающему миру</w:t>
      </w:r>
      <w:r>
        <w:rPr>
          <w:rFonts w:ascii="Times New Roman" w:hAnsi="Times New Roman" w:cs="Times New Roman"/>
          <w:b/>
          <w:sz w:val="28"/>
          <w:szCs w:val="28"/>
        </w:rPr>
        <w:t xml:space="preserve"> 12 «Б» класс (вариант 2)</w:t>
      </w:r>
    </w:p>
    <w:p w14:paraId="02D85988">
      <w:pPr>
        <w:tabs>
          <w:tab w:val="left" w:pos="2190"/>
        </w:tabs>
        <w:suppressAutoHyphens w:val="0"/>
        <w:spacing w:after="0" w:line="240" w:lineRule="auto"/>
        <w:rPr>
          <w:rFonts w:ascii="Times New Roman" w:hAnsi="Times New Roman" w:eastAsia="Calibri" w:cs="Times New Roman"/>
          <w:sz w:val="28"/>
          <w:lang w:eastAsia="en-US"/>
        </w:rPr>
      </w:pPr>
    </w:p>
    <w:tbl>
      <w:tblPr>
        <w:tblStyle w:val="3"/>
        <w:tblW w:w="9863" w:type="dxa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72"/>
        <w:gridCol w:w="5258"/>
        <w:gridCol w:w="1132"/>
        <w:gridCol w:w="1132"/>
        <w:gridCol w:w="1669"/>
      </w:tblGrid>
      <w:tr w14:paraId="2857D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B5083F1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№ п/п</w:t>
            </w:r>
          </w:p>
        </w:tc>
        <w:tc>
          <w:tcPr>
            <w:tcW w:w="5258" w:type="dxa"/>
            <w:shd w:val="clear" w:color="auto" w:fill="FFFFFF"/>
          </w:tcPr>
          <w:p w14:paraId="55EF2A80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Тема урока</w:t>
            </w:r>
          </w:p>
        </w:tc>
        <w:tc>
          <w:tcPr>
            <w:tcW w:w="1132" w:type="dxa"/>
            <w:shd w:val="clear" w:color="auto" w:fill="FFFFFF"/>
          </w:tcPr>
          <w:p w14:paraId="3046B83F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Кол-во</w:t>
            </w:r>
          </w:p>
          <w:p w14:paraId="1860A09C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часов</w:t>
            </w:r>
          </w:p>
        </w:tc>
        <w:tc>
          <w:tcPr>
            <w:tcW w:w="1132" w:type="dxa"/>
            <w:shd w:val="clear" w:color="auto" w:fill="FFFFFF"/>
          </w:tcPr>
          <w:p w14:paraId="291BAD67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Дата </w:t>
            </w:r>
          </w:p>
        </w:tc>
        <w:tc>
          <w:tcPr>
            <w:tcW w:w="1669" w:type="dxa"/>
            <w:shd w:val="clear" w:color="auto" w:fill="FFFFFF"/>
          </w:tcPr>
          <w:p w14:paraId="582569C3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Примечание</w:t>
            </w:r>
          </w:p>
        </w:tc>
      </w:tr>
      <w:tr w14:paraId="36DFE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5E0025D6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5258" w:type="dxa"/>
            <w:shd w:val="clear" w:color="auto" w:fill="FFFFFF"/>
          </w:tcPr>
          <w:p w14:paraId="07EC8ACA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Времена года. Лето. Признаки лета. Пиктограмма «лето».</w:t>
            </w:r>
          </w:p>
        </w:tc>
        <w:tc>
          <w:tcPr>
            <w:tcW w:w="1132" w:type="dxa"/>
            <w:shd w:val="clear" w:color="auto" w:fill="FFFFFF"/>
          </w:tcPr>
          <w:p w14:paraId="22AB00B0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3EA2A02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01.09.25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6ACAEBA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CCD1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49F2B8F6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5258" w:type="dxa"/>
            <w:shd w:val="clear" w:color="auto" w:fill="FFFFFF"/>
          </w:tcPr>
          <w:p w14:paraId="77BDD5F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Времена года. Лето. Летние месяцы.</w:t>
            </w:r>
          </w:p>
        </w:tc>
        <w:tc>
          <w:tcPr>
            <w:tcW w:w="1132" w:type="dxa"/>
            <w:shd w:val="clear" w:color="auto" w:fill="FFFFFF"/>
          </w:tcPr>
          <w:p w14:paraId="7219554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177ABD1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02.09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5085E28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CECC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5617A411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5258" w:type="dxa"/>
            <w:shd w:val="clear" w:color="auto" w:fill="FFFFFF"/>
          </w:tcPr>
          <w:p w14:paraId="36C954ED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Времена года. Лето. Природные явления. Пиктограммы «дождь», «гроза», «радуга».</w:t>
            </w:r>
          </w:p>
        </w:tc>
        <w:tc>
          <w:tcPr>
            <w:tcW w:w="1132" w:type="dxa"/>
            <w:shd w:val="clear" w:color="auto" w:fill="FFFFFF"/>
          </w:tcPr>
          <w:p w14:paraId="0B6ADB54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40B32A4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04.09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3DC0CD5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4376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73261807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5258" w:type="dxa"/>
            <w:shd w:val="clear" w:color="auto" w:fill="FFFFFF"/>
          </w:tcPr>
          <w:p w14:paraId="5AE8E750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Времена года. Осень. Осенние месяцы. Пиктограмма «Осень».</w:t>
            </w:r>
          </w:p>
        </w:tc>
        <w:tc>
          <w:tcPr>
            <w:tcW w:w="1132" w:type="dxa"/>
            <w:shd w:val="clear" w:color="auto" w:fill="FFFFFF"/>
          </w:tcPr>
          <w:p w14:paraId="44C729F1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522365D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08.09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48C9492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DEFB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E5E61BD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5258" w:type="dxa"/>
            <w:shd w:val="clear" w:color="auto" w:fill="FFFFFF"/>
          </w:tcPr>
          <w:p w14:paraId="59D9F8F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Времена года. Осень. Признаки осени.</w:t>
            </w:r>
          </w:p>
        </w:tc>
        <w:tc>
          <w:tcPr>
            <w:tcW w:w="1132" w:type="dxa"/>
            <w:shd w:val="clear" w:color="auto" w:fill="FFFFFF"/>
          </w:tcPr>
          <w:p w14:paraId="50FB2E62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62E6C58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09.09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428A085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0D97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51F5C42B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5258" w:type="dxa"/>
            <w:shd w:val="clear" w:color="auto" w:fill="FFFFFF"/>
          </w:tcPr>
          <w:p w14:paraId="188BA1F2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Наша школа. Пиктограмма «школа».</w:t>
            </w:r>
          </w:p>
        </w:tc>
        <w:tc>
          <w:tcPr>
            <w:tcW w:w="1132" w:type="dxa"/>
            <w:shd w:val="clear" w:color="auto" w:fill="FFFFFF"/>
          </w:tcPr>
          <w:p w14:paraId="3EF486F0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62826CC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11.09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59ABDC4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A39D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1D30D1C1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5258" w:type="dxa"/>
            <w:shd w:val="clear" w:color="auto" w:fill="FFFFFF"/>
          </w:tcPr>
          <w:p w14:paraId="3D603000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Наша школа. Твой класс. Твои одноклассники. Твое рабочее место.</w:t>
            </w:r>
          </w:p>
        </w:tc>
        <w:tc>
          <w:tcPr>
            <w:tcW w:w="1132" w:type="dxa"/>
            <w:shd w:val="clear" w:color="auto" w:fill="FFFFFF"/>
          </w:tcPr>
          <w:p w14:paraId="443A0501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075389D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15.09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6BC18E1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217B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A86CED1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5258" w:type="dxa"/>
            <w:shd w:val="clear" w:color="auto" w:fill="FFFFFF"/>
          </w:tcPr>
          <w:p w14:paraId="0D7DF0C6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Наша школа. Помещения школы.</w:t>
            </w:r>
          </w:p>
        </w:tc>
        <w:tc>
          <w:tcPr>
            <w:tcW w:w="1132" w:type="dxa"/>
            <w:shd w:val="clear" w:color="auto" w:fill="FFFFFF"/>
          </w:tcPr>
          <w:p w14:paraId="2CA676DC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01F93B0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16.09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7220F5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B395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536C8287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9</w:t>
            </w:r>
          </w:p>
        </w:tc>
        <w:tc>
          <w:tcPr>
            <w:tcW w:w="5258" w:type="dxa"/>
            <w:shd w:val="clear" w:color="auto" w:fill="FFFFFF"/>
          </w:tcPr>
          <w:p w14:paraId="1A29D46E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Учебные принадлежности. Беседа о бережном отношении к учебным принадлежностям.</w:t>
            </w:r>
          </w:p>
        </w:tc>
        <w:tc>
          <w:tcPr>
            <w:tcW w:w="1132" w:type="dxa"/>
            <w:shd w:val="clear" w:color="auto" w:fill="FFFFFF"/>
          </w:tcPr>
          <w:p w14:paraId="51AEA0EA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667111B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18.09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48E205E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9DC4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57FDC730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5258" w:type="dxa"/>
            <w:shd w:val="clear" w:color="auto" w:fill="FFFFFF"/>
          </w:tcPr>
          <w:p w14:paraId="16C13833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Времена года. Осень. Природные явления. Пиктограммы «Дождь», «Листопад».</w:t>
            </w:r>
          </w:p>
        </w:tc>
        <w:tc>
          <w:tcPr>
            <w:tcW w:w="1132" w:type="dxa"/>
            <w:shd w:val="clear" w:color="auto" w:fill="FFFFFF"/>
          </w:tcPr>
          <w:p w14:paraId="399C1EDA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08A1C23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22.09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09C2914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5587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26B555EA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11</w:t>
            </w:r>
          </w:p>
        </w:tc>
        <w:tc>
          <w:tcPr>
            <w:tcW w:w="5258" w:type="dxa"/>
            <w:shd w:val="clear" w:color="auto" w:fill="FFFFFF"/>
          </w:tcPr>
          <w:p w14:paraId="4919AA8C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 xml:space="preserve">Осень. Сбор опавших листьев. Экскурсия в школьный парк. </w:t>
            </w:r>
          </w:p>
        </w:tc>
        <w:tc>
          <w:tcPr>
            <w:tcW w:w="1132" w:type="dxa"/>
            <w:shd w:val="clear" w:color="auto" w:fill="FFFFFF"/>
          </w:tcPr>
          <w:p w14:paraId="4CB0BDCE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7D57D40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23.09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7147D8C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7664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3E13BE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12</w:t>
            </w:r>
          </w:p>
        </w:tc>
        <w:tc>
          <w:tcPr>
            <w:tcW w:w="5258" w:type="dxa"/>
            <w:shd w:val="clear" w:color="auto" w:fill="FFFFFF"/>
          </w:tcPr>
          <w:p w14:paraId="78FC6C79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Осень. Дид. игра с использованием  картинок: «Покажи такой же листок» (клен, тополь).</w:t>
            </w:r>
          </w:p>
        </w:tc>
        <w:tc>
          <w:tcPr>
            <w:tcW w:w="1132" w:type="dxa"/>
            <w:shd w:val="clear" w:color="auto" w:fill="FFFFFF"/>
          </w:tcPr>
          <w:p w14:paraId="111D4894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2517C02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25.09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09351EE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1355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1D6D5DD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13</w:t>
            </w:r>
          </w:p>
        </w:tc>
        <w:tc>
          <w:tcPr>
            <w:tcW w:w="5258" w:type="dxa"/>
            <w:shd w:val="clear" w:color="auto" w:fill="FFFFFF"/>
          </w:tcPr>
          <w:p w14:paraId="4E095968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 xml:space="preserve">Осень. Труд взрослых в природе. </w:t>
            </w:r>
          </w:p>
        </w:tc>
        <w:tc>
          <w:tcPr>
            <w:tcW w:w="1132" w:type="dxa"/>
            <w:shd w:val="clear" w:color="auto" w:fill="FFFFFF"/>
          </w:tcPr>
          <w:p w14:paraId="224A9C83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65A1E34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29.09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1A4E919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582D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33F93AAC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14</w:t>
            </w:r>
          </w:p>
        </w:tc>
        <w:tc>
          <w:tcPr>
            <w:tcW w:w="5258" w:type="dxa"/>
            <w:shd w:val="clear" w:color="auto" w:fill="FFFFFF"/>
          </w:tcPr>
          <w:p w14:paraId="30A1BB4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Осень. Жизнь растений осенью.</w:t>
            </w:r>
          </w:p>
        </w:tc>
        <w:tc>
          <w:tcPr>
            <w:tcW w:w="1132" w:type="dxa"/>
            <w:shd w:val="clear" w:color="auto" w:fill="FFFFFF"/>
          </w:tcPr>
          <w:p w14:paraId="3059B263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0BEB516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02.10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1D78961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604B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3011CE7E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15</w:t>
            </w:r>
          </w:p>
        </w:tc>
        <w:tc>
          <w:tcPr>
            <w:tcW w:w="5258" w:type="dxa"/>
            <w:shd w:val="clear" w:color="auto" w:fill="FFFFFF"/>
          </w:tcPr>
          <w:p w14:paraId="39AC58EF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Осенний сад. Фрукты. Пиктограмма «фрукты».</w:t>
            </w:r>
          </w:p>
        </w:tc>
        <w:tc>
          <w:tcPr>
            <w:tcW w:w="1132" w:type="dxa"/>
            <w:shd w:val="clear" w:color="auto" w:fill="FFFFFF"/>
          </w:tcPr>
          <w:p w14:paraId="6C702487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1CBF067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06.10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1988FAC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8A9C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7E4B03D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16</w:t>
            </w:r>
          </w:p>
        </w:tc>
        <w:tc>
          <w:tcPr>
            <w:tcW w:w="5258" w:type="dxa"/>
            <w:shd w:val="clear" w:color="auto" w:fill="FFFFFF"/>
          </w:tcPr>
          <w:p w14:paraId="170A2068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Осенний огород. Овощи. Пиктограмма «овощи».</w:t>
            </w:r>
          </w:p>
        </w:tc>
        <w:tc>
          <w:tcPr>
            <w:tcW w:w="1132" w:type="dxa"/>
            <w:shd w:val="clear" w:color="auto" w:fill="FFFFFF"/>
          </w:tcPr>
          <w:p w14:paraId="2B93969A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47D1B5F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07.10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56BF56F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D94B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584F2636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17</w:t>
            </w:r>
          </w:p>
        </w:tc>
        <w:tc>
          <w:tcPr>
            <w:tcW w:w="5258" w:type="dxa"/>
            <w:shd w:val="clear" w:color="auto" w:fill="FFFFFF"/>
          </w:tcPr>
          <w:p w14:paraId="53EFA5FE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Осенние заготовки фруктов и овощей.</w:t>
            </w:r>
          </w:p>
        </w:tc>
        <w:tc>
          <w:tcPr>
            <w:tcW w:w="1132" w:type="dxa"/>
            <w:shd w:val="clear" w:color="auto" w:fill="FFFFFF"/>
          </w:tcPr>
          <w:p w14:paraId="2FDE52C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154AF3D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09.10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3E58A52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C1E4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746628A1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18</w:t>
            </w:r>
          </w:p>
        </w:tc>
        <w:tc>
          <w:tcPr>
            <w:tcW w:w="5258" w:type="dxa"/>
            <w:shd w:val="clear" w:color="auto" w:fill="FFFFFF"/>
          </w:tcPr>
          <w:p w14:paraId="1115123B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Фрукты. Яблоко. Груша. Пиктограммы.</w:t>
            </w:r>
          </w:p>
        </w:tc>
        <w:tc>
          <w:tcPr>
            <w:tcW w:w="1132" w:type="dxa"/>
            <w:shd w:val="clear" w:color="auto" w:fill="FFFFFF"/>
          </w:tcPr>
          <w:p w14:paraId="1EA9A631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1E16D65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13.10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3D644E9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8E53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3931840C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19</w:t>
            </w:r>
          </w:p>
        </w:tc>
        <w:tc>
          <w:tcPr>
            <w:tcW w:w="5258" w:type="dxa"/>
            <w:shd w:val="clear" w:color="auto" w:fill="FFFFFF"/>
          </w:tcPr>
          <w:p w14:paraId="2CC7A02E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Овощи. Помидор. Огурец. Пиктограммы.</w:t>
            </w:r>
          </w:p>
        </w:tc>
        <w:tc>
          <w:tcPr>
            <w:tcW w:w="1132" w:type="dxa"/>
            <w:shd w:val="clear" w:color="auto" w:fill="FFFFFF"/>
          </w:tcPr>
          <w:p w14:paraId="3EB48C0C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5B35718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14.10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5437D14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1A00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158FADCF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20</w:t>
            </w:r>
          </w:p>
        </w:tc>
        <w:tc>
          <w:tcPr>
            <w:tcW w:w="5258" w:type="dxa"/>
            <w:shd w:val="clear" w:color="auto" w:fill="FFFFFF"/>
          </w:tcPr>
          <w:p w14:paraId="4ADA2507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Овощи и фрукты. Первые блюда: щи, борщ. Компот и варенье.</w:t>
            </w:r>
          </w:p>
        </w:tc>
        <w:tc>
          <w:tcPr>
            <w:tcW w:w="1132" w:type="dxa"/>
            <w:shd w:val="clear" w:color="auto" w:fill="FFFFFF"/>
          </w:tcPr>
          <w:p w14:paraId="11FFC28E">
            <w:pPr>
              <w:snapToGrid w:val="0"/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shd w:val="clear" w:color="auto" w:fill="FFFFFF"/>
            <w:vAlign w:val="top"/>
          </w:tcPr>
          <w:p w14:paraId="706DE32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16.10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6FEDC08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1E30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09020DCA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21</w:t>
            </w:r>
          </w:p>
        </w:tc>
        <w:tc>
          <w:tcPr>
            <w:tcW w:w="5258" w:type="dxa"/>
            <w:shd w:val="clear" w:color="auto" w:fill="FFFFFF"/>
          </w:tcPr>
          <w:p w14:paraId="4C689BEF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Комнатные растения. Уход за растениями.</w:t>
            </w:r>
          </w:p>
        </w:tc>
        <w:tc>
          <w:tcPr>
            <w:tcW w:w="1132" w:type="dxa"/>
            <w:shd w:val="clear" w:color="auto" w:fill="FFFFFF"/>
          </w:tcPr>
          <w:p w14:paraId="398012A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5266CA8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20.10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43A2562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62AC6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56C1EF26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22</w:t>
            </w:r>
          </w:p>
        </w:tc>
        <w:tc>
          <w:tcPr>
            <w:tcW w:w="5258" w:type="dxa"/>
            <w:shd w:val="clear" w:color="auto" w:fill="FFFFFF"/>
          </w:tcPr>
          <w:p w14:paraId="114431CD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Комнатные растения. Строение цветка.</w:t>
            </w:r>
          </w:p>
        </w:tc>
        <w:tc>
          <w:tcPr>
            <w:tcW w:w="1132" w:type="dxa"/>
            <w:shd w:val="clear" w:color="auto" w:fill="FFFFFF"/>
          </w:tcPr>
          <w:p w14:paraId="708BCFD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1558604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21.10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0289A9E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F358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381DFCB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23</w:t>
            </w:r>
          </w:p>
        </w:tc>
        <w:tc>
          <w:tcPr>
            <w:tcW w:w="5258" w:type="dxa"/>
            <w:shd w:val="clear" w:color="auto" w:fill="FFFFFF"/>
          </w:tcPr>
          <w:p w14:paraId="0E9461A3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Комнатные растения. Значение в жизни человека.</w:t>
            </w:r>
          </w:p>
        </w:tc>
        <w:tc>
          <w:tcPr>
            <w:tcW w:w="1132" w:type="dxa"/>
            <w:shd w:val="clear" w:color="auto" w:fill="FFFFFF"/>
          </w:tcPr>
          <w:p w14:paraId="229679C2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69DC5C4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23.10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7B13AB4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4D16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4" w:hRule="atLeast"/>
        </w:trPr>
        <w:tc>
          <w:tcPr>
            <w:tcW w:w="672" w:type="dxa"/>
            <w:shd w:val="clear" w:color="auto" w:fill="FFFFFF"/>
          </w:tcPr>
          <w:p w14:paraId="1A50972A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24</w:t>
            </w:r>
          </w:p>
          <w:p w14:paraId="6457705C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25</w:t>
            </w:r>
          </w:p>
        </w:tc>
        <w:tc>
          <w:tcPr>
            <w:tcW w:w="5258" w:type="dxa"/>
            <w:shd w:val="clear" w:color="auto" w:fill="FFFFFF"/>
          </w:tcPr>
          <w:p w14:paraId="1BCABBD9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Грибы. Съедобные и несъедобные грибы.</w:t>
            </w:r>
          </w:p>
          <w:p w14:paraId="716049D0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Грибы. Правила поведения в лесу.</w:t>
            </w:r>
          </w:p>
        </w:tc>
        <w:tc>
          <w:tcPr>
            <w:tcW w:w="1132" w:type="dxa"/>
            <w:shd w:val="clear" w:color="auto" w:fill="FFFFFF"/>
          </w:tcPr>
          <w:p w14:paraId="34BB31E0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  <w:p w14:paraId="5CB321D4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5BE5EF8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06.11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5DC9A2F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2ч.</w:t>
            </w:r>
          </w:p>
        </w:tc>
      </w:tr>
      <w:tr w14:paraId="63CC2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3AF43E41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26</w:t>
            </w:r>
          </w:p>
        </w:tc>
        <w:tc>
          <w:tcPr>
            <w:tcW w:w="5258" w:type="dxa"/>
            <w:shd w:val="clear" w:color="auto" w:fill="FFFFFF"/>
          </w:tcPr>
          <w:p w14:paraId="63491080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Улица, на которой ты живешь.</w:t>
            </w:r>
          </w:p>
        </w:tc>
        <w:tc>
          <w:tcPr>
            <w:tcW w:w="1132" w:type="dxa"/>
            <w:shd w:val="clear" w:color="auto" w:fill="FFFFFF"/>
          </w:tcPr>
          <w:p w14:paraId="029F3C5D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03B8E2B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10.11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740599C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884A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7" w:hRule="atLeast"/>
        </w:trPr>
        <w:tc>
          <w:tcPr>
            <w:tcW w:w="672" w:type="dxa"/>
            <w:shd w:val="clear" w:color="auto" w:fill="FFFFFF"/>
          </w:tcPr>
          <w:p w14:paraId="5F8ED265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  <w:t>27</w:t>
            </w:r>
          </w:p>
        </w:tc>
        <w:tc>
          <w:tcPr>
            <w:tcW w:w="5258" w:type="dxa"/>
            <w:shd w:val="clear" w:color="auto" w:fill="FFFFFF"/>
          </w:tcPr>
          <w:p w14:paraId="3CDC9FF5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  <w:t>Времена года: осень, предзимье. Долгота дня.</w:t>
            </w:r>
          </w:p>
        </w:tc>
        <w:tc>
          <w:tcPr>
            <w:tcW w:w="1132" w:type="dxa"/>
            <w:shd w:val="clear" w:color="auto" w:fill="FFFFFF"/>
          </w:tcPr>
          <w:p w14:paraId="07400FB4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4216300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11.11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03530DD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78CD2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1B5F1CD4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28</w:t>
            </w:r>
          </w:p>
        </w:tc>
        <w:tc>
          <w:tcPr>
            <w:tcW w:w="5258" w:type="dxa"/>
            <w:shd w:val="clear" w:color="auto" w:fill="FFFFFF"/>
          </w:tcPr>
          <w:p w14:paraId="1E5774E7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Рыбы. Место обитания рыб.</w:t>
            </w:r>
          </w:p>
        </w:tc>
        <w:tc>
          <w:tcPr>
            <w:tcW w:w="1132" w:type="dxa"/>
            <w:shd w:val="clear" w:color="auto" w:fill="FFFFFF"/>
          </w:tcPr>
          <w:p w14:paraId="529EB917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4AC41B1C">
            <w:pPr>
              <w:tabs>
                <w:tab w:val="left" w:pos="709"/>
              </w:tabs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13.11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4AF7857D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198B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8" w:hRule="atLeast"/>
        </w:trPr>
        <w:tc>
          <w:tcPr>
            <w:tcW w:w="672" w:type="dxa"/>
            <w:shd w:val="clear" w:color="auto" w:fill="FFFFFF"/>
          </w:tcPr>
          <w:p w14:paraId="6CADE726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29</w:t>
            </w:r>
          </w:p>
        </w:tc>
        <w:tc>
          <w:tcPr>
            <w:tcW w:w="5258" w:type="dxa"/>
            <w:shd w:val="clear" w:color="auto" w:fill="FFFFFF"/>
          </w:tcPr>
          <w:p w14:paraId="7DFAD3F7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Рыбы. Строение рыбы. </w:t>
            </w:r>
          </w:p>
        </w:tc>
        <w:tc>
          <w:tcPr>
            <w:tcW w:w="1132" w:type="dxa"/>
            <w:shd w:val="clear" w:color="auto" w:fill="FFFFFF"/>
          </w:tcPr>
          <w:p w14:paraId="1847D16A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1D89AEB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17.11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1B6B9C4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B39B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C7AAAEC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30</w:t>
            </w:r>
          </w:p>
        </w:tc>
        <w:tc>
          <w:tcPr>
            <w:tcW w:w="5258" w:type="dxa"/>
            <w:shd w:val="clear" w:color="auto" w:fill="FFFFFF"/>
          </w:tcPr>
          <w:p w14:paraId="5F853978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Рыбы. Значение для человека.</w:t>
            </w:r>
          </w:p>
        </w:tc>
        <w:tc>
          <w:tcPr>
            <w:tcW w:w="1132" w:type="dxa"/>
            <w:shd w:val="clear" w:color="auto" w:fill="FFFFFF"/>
          </w:tcPr>
          <w:p w14:paraId="49A28828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13046C0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18.11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0E31094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0AE8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DFEC7D1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31</w:t>
            </w:r>
          </w:p>
        </w:tc>
        <w:tc>
          <w:tcPr>
            <w:tcW w:w="5258" w:type="dxa"/>
            <w:shd w:val="clear" w:color="auto" w:fill="FFFFFF"/>
          </w:tcPr>
          <w:p w14:paraId="6604ED70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Вода, свойства воды.</w:t>
            </w:r>
          </w:p>
        </w:tc>
        <w:tc>
          <w:tcPr>
            <w:tcW w:w="1132" w:type="dxa"/>
            <w:shd w:val="clear" w:color="auto" w:fill="FFFFFF"/>
          </w:tcPr>
          <w:p w14:paraId="3BE64C4A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1817139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20.11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1CD6AC9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432A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571EFD73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32</w:t>
            </w:r>
          </w:p>
        </w:tc>
        <w:tc>
          <w:tcPr>
            <w:tcW w:w="5258" w:type="dxa"/>
            <w:shd w:val="clear" w:color="auto" w:fill="FFFFFF"/>
          </w:tcPr>
          <w:p w14:paraId="05505E30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Вода горячая и холодная.</w:t>
            </w:r>
          </w:p>
        </w:tc>
        <w:tc>
          <w:tcPr>
            <w:tcW w:w="1132" w:type="dxa"/>
            <w:shd w:val="clear" w:color="auto" w:fill="FFFFFF"/>
          </w:tcPr>
          <w:p w14:paraId="0B993E6E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6178755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24.11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3C8B3F7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DA9D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19318A91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33</w:t>
            </w:r>
          </w:p>
        </w:tc>
        <w:tc>
          <w:tcPr>
            <w:tcW w:w="5258" w:type="dxa"/>
            <w:shd w:val="clear" w:color="auto" w:fill="FFFFFF"/>
          </w:tcPr>
          <w:p w14:paraId="6B0A1862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Вода. Температура воды. Термометр.</w:t>
            </w:r>
          </w:p>
        </w:tc>
        <w:tc>
          <w:tcPr>
            <w:tcW w:w="1132" w:type="dxa"/>
            <w:shd w:val="clear" w:color="auto" w:fill="FFFFFF"/>
          </w:tcPr>
          <w:p w14:paraId="41D3FB0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4814E0A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25.11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37E3A7E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4D7F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09897E60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34</w:t>
            </w:r>
          </w:p>
        </w:tc>
        <w:tc>
          <w:tcPr>
            <w:tcW w:w="5258" w:type="dxa"/>
            <w:shd w:val="clear" w:color="auto" w:fill="FFFFFF"/>
          </w:tcPr>
          <w:p w14:paraId="3F4E6C0B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Времена года. Зима. Зимние месяцы. Пиктограмма «зима». Признаки зимы.</w:t>
            </w:r>
          </w:p>
        </w:tc>
        <w:tc>
          <w:tcPr>
            <w:tcW w:w="1132" w:type="dxa"/>
            <w:shd w:val="clear" w:color="auto" w:fill="FFFFFF"/>
          </w:tcPr>
          <w:p w14:paraId="157F06E1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27C1726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25.11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618813F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8E7D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0DCCFB39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35</w:t>
            </w:r>
          </w:p>
        </w:tc>
        <w:tc>
          <w:tcPr>
            <w:tcW w:w="5258" w:type="dxa"/>
            <w:shd w:val="clear" w:color="auto" w:fill="FFFFFF"/>
          </w:tcPr>
          <w:p w14:paraId="4A65DC1E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 Зимние явления природы. Пиктограммы «снег», «Гололёд».</w:t>
            </w:r>
          </w:p>
        </w:tc>
        <w:tc>
          <w:tcPr>
            <w:tcW w:w="1132" w:type="dxa"/>
            <w:shd w:val="clear" w:color="auto" w:fill="FFFFFF"/>
          </w:tcPr>
          <w:p w14:paraId="552AA390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7EF625A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27.11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3609B02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62DC0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7A7CD399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36</w:t>
            </w:r>
          </w:p>
        </w:tc>
        <w:tc>
          <w:tcPr>
            <w:tcW w:w="5258" w:type="dxa"/>
            <w:shd w:val="clear" w:color="auto" w:fill="FFFFFF"/>
          </w:tcPr>
          <w:p w14:paraId="48C75F93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Жизнь животных зимой.</w:t>
            </w:r>
          </w:p>
        </w:tc>
        <w:tc>
          <w:tcPr>
            <w:tcW w:w="1132" w:type="dxa"/>
            <w:shd w:val="clear" w:color="auto" w:fill="FFFFFF"/>
          </w:tcPr>
          <w:p w14:paraId="69CB834E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5704D3F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01.12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4BC1481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697B1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C447272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37</w:t>
            </w:r>
          </w:p>
        </w:tc>
        <w:tc>
          <w:tcPr>
            <w:tcW w:w="5258" w:type="dxa"/>
            <w:shd w:val="clear" w:color="auto" w:fill="FFFFFF"/>
          </w:tcPr>
          <w:p w14:paraId="11C2F2D9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Зима. Человек и домашние животные. Уход за козами. </w:t>
            </w:r>
          </w:p>
        </w:tc>
        <w:tc>
          <w:tcPr>
            <w:tcW w:w="1132" w:type="dxa"/>
            <w:shd w:val="clear" w:color="auto" w:fill="FFFFFF"/>
          </w:tcPr>
          <w:p w14:paraId="5DB557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68D1C67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02.12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16D32B4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AB96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18D2FE27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38</w:t>
            </w:r>
          </w:p>
        </w:tc>
        <w:tc>
          <w:tcPr>
            <w:tcW w:w="5258" w:type="dxa"/>
            <w:shd w:val="clear" w:color="auto" w:fill="FFFFFF"/>
          </w:tcPr>
          <w:p w14:paraId="6745525D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Зима. Человек и домашние животные. Уход за овцами. </w:t>
            </w:r>
          </w:p>
        </w:tc>
        <w:tc>
          <w:tcPr>
            <w:tcW w:w="1132" w:type="dxa"/>
            <w:shd w:val="clear" w:color="auto" w:fill="FFFFFF"/>
          </w:tcPr>
          <w:p w14:paraId="265AD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4A6C30A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04.12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57F8DDE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5E22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10E45577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39</w:t>
            </w:r>
          </w:p>
        </w:tc>
        <w:tc>
          <w:tcPr>
            <w:tcW w:w="5258" w:type="dxa"/>
            <w:shd w:val="clear" w:color="auto" w:fill="FFFFFF"/>
          </w:tcPr>
          <w:p w14:paraId="1CD06E11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Зима. Человек и домашние животные. Уход за свиньёй. </w:t>
            </w:r>
          </w:p>
        </w:tc>
        <w:tc>
          <w:tcPr>
            <w:tcW w:w="1132" w:type="dxa"/>
            <w:shd w:val="clear" w:color="auto" w:fill="FFFFFF"/>
          </w:tcPr>
          <w:p w14:paraId="5F6057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7EB0E10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08.12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2FB1941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D641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4AA12EA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40</w:t>
            </w:r>
          </w:p>
        </w:tc>
        <w:tc>
          <w:tcPr>
            <w:tcW w:w="5258" w:type="dxa"/>
            <w:shd w:val="clear" w:color="auto" w:fill="FFFFFF"/>
          </w:tcPr>
          <w:p w14:paraId="333874F0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Человек и домашние животные. Уход за собакой и кошкой.</w:t>
            </w:r>
          </w:p>
        </w:tc>
        <w:tc>
          <w:tcPr>
            <w:tcW w:w="1132" w:type="dxa"/>
            <w:shd w:val="clear" w:color="auto" w:fill="FFFFFF"/>
          </w:tcPr>
          <w:p w14:paraId="05B2DC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371A5DC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09.12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05AAED6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6796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71989F1B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41</w:t>
            </w:r>
          </w:p>
        </w:tc>
        <w:tc>
          <w:tcPr>
            <w:tcW w:w="5258" w:type="dxa"/>
            <w:shd w:val="clear" w:color="auto" w:fill="FFFFFF"/>
          </w:tcPr>
          <w:p w14:paraId="09B68704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Зима. Человек и домашняя птица. Уход за курами, утками, гусями. </w:t>
            </w:r>
          </w:p>
        </w:tc>
        <w:tc>
          <w:tcPr>
            <w:tcW w:w="1132" w:type="dxa"/>
            <w:shd w:val="clear" w:color="auto" w:fill="FFFFFF"/>
          </w:tcPr>
          <w:p w14:paraId="565966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0D40EC2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11.12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4DDC2E0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533D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0FFEC3DE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42</w:t>
            </w:r>
          </w:p>
        </w:tc>
        <w:tc>
          <w:tcPr>
            <w:tcW w:w="5258" w:type="dxa"/>
            <w:shd w:val="clear" w:color="auto" w:fill="FFFFFF"/>
          </w:tcPr>
          <w:p w14:paraId="2D8DF867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Жизнь диких животных в лесу. Лиса.</w:t>
            </w:r>
          </w:p>
        </w:tc>
        <w:tc>
          <w:tcPr>
            <w:tcW w:w="1132" w:type="dxa"/>
            <w:shd w:val="clear" w:color="auto" w:fill="FFFFFF"/>
          </w:tcPr>
          <w:p w14:paraId="1B1756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45F1DE2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15.12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2EDBAF1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6D38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3559D1E4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43</w:t>
            </w:r>
          </w:p>
        </w:tc>
        <w:tc>
          <w:tcPr>
            <w:tcW w:w="5258" w:type="dxa"/>
            <w:shd w:val="clear" w:color="auto" w:fill="FFFFFF"/>
          </w:tcPr>
          <w:p w14:paraId="4A52E6D5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Жизнь диких животных в лесу. Заяц.</w:t>
            </w:r>
          </w:p>
        </w:tc>
        <w:tc>
          <w:tcPr>
            <w:tcW w:w="1132" w:type="dxa"/>
            <w:shd w:val="clear" w:color="auto" w:fill="FFFFFF"/>
          </w:tcPr>
          <w:p w14:paraId="4284C9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0EE8168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16.12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0C0DF79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A706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2C0BC779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44</w:t>
            </w:r>
          </w:p>
        </w:tc>
        <w:tc>
          <w:tcPr>
            <w:tcW w:w="5258" w:type="dxa"/>
            <w:shd w:val="clear" w:color="auto" w:fill="FFFFFF"/>
          </w:tcPr>
          <w:p w14:paraId="1D337554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Жизнь диких животных в лесу. Медведь.</w:t>
            </w:r>
          </w:p>
        </w:tc>
        <w:tc>
          <w:tcPr>
            <w:tcW w:w="1132" w:type="dxa"/>
            <w:shd w:val="clear" w:color="auto" w:fill="FFFFFF"/>
          </w:tcPr>
          <w:p w14:paraId="395363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620CE0A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18.12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44745E3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8755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204F0C43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45</w:t>
            </w:r>
          </w:p>
        </w:tc>
        <w:tc>
          <w:tcPr>
            <w:tcW w:w="5258" w:type="dxa"/>
            <w:shd w:val="clear" w:color="auto" w:fill="FFFFFF"/>
          </w:tcPr>
          <w:p w14:paraId="3C457B8E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Зимние праздники. Новый год.</w:t>
            </w:r>
          </w:p>
        </w:tc>
        <w:tc>
          <w:tcPr>
            <w:tcW w:w="1132" w:type="dxa"/>
            <w:shd w:val="clear" w:color="auto" w:fill="FFFFFF"/>
          </w:tcPr>
          <w:p w14:paraId="6A971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0B8F106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22.12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5D91DF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EF16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7FD2F80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46</w:t>
            </w:r>
          </w:p>
        </w:tc>
        <w:tc>
          <w:tcPr>
            <w:tcW w:w="5258" w:type="dxa"/>
            <w:shd w:val="clear" w:color="auto" w:fill="FFFFFF"/>
          </w:tcPr>
          <w:p w14:paraId="1B36EEB0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Зимняя одежда. Профилактика заболеваний.</w:t>
            </w:r>
          </w:p>
        </w:tc>
        <w:tc>
          <w:tcPr>
            <w:tcW w:w="1132" w:type="dxa"/>
            <w:shd w:val="clear" w:color="auto" w:fill="FFFFFF"/>
          </w:tcPr>
          <w:p w14:paraId="6EC678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4A8D02F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23.12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67407D1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A13A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48475C42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47</w:t>
            </w:r>
          </w:p>
        </w:tc>
        <w:tc>
          <w:tcPr>
            <w:tcW w:w="5258" w:type="dxa"/>
            <w:shd w:val="clear" w:color="auto" w:fill="FFFFFF"/>
          </w:tcPr>
          <w:p w14:paraId="35B5439D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Одежда женская и мужская.</w:t>
            </w:r>
          </w:p>
        </w:tc>
        <w:tc>
          <w:tcPr>
            <w:tcW w:w="1132" w:type="dxa"/>
            <w:shd w:val="clear" w:color="auto" w:fill="FFFFFF"/>
          </w:tcPr>
          <w:p w14:paraId="6F9EA400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615CDC9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25.12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70D6BFD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4779C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42B61A0E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48</w:t>
            </w:r>
          </w:p>
        </w:tc>
        <w:tc>
          <w:tcPr>
            <w:tcW w:w="5258" w:type="dxa"/>
            <w:shd w:val="clear" w:color="auto" w:fill="FFFFFF"/>
          </w:tcPr>
          <w:p w14:paraId="3B0C80A7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Уход за зимней одеждой.</w:t>
            </w:r>
          </w:p>
        </w:tc>
        <w:tc>
          <w:tcPr>
            <w:tcW w:w="1132" w:type="dxa"/>
            <w:shd w:val="clear" w:color="auto" w:fill="FFFFFF"/>
          </w:tcPr>
          <w:p w14:paraId="3046A734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ч.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7E3B17C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29.12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7C1F42E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F857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75B9E298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49</w:t>
            </w:r>
          </w:p>
        </w:tc>
        <w:tc>
          <w:tcPr>
            <w:tcW w:w="5258" w:type="dxa"/>
            <w:shd w:val="clear" w:color="auto" w:fill="FFFFFF"/>
          </w:tcPr>
          <w:p w14:paraId="557AB7E4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Зима, признаки зимы. Изменения в природе в январе.</w:t>
            </w:r>
          </w:p>
        </w:tc>
        <w:tc>
          <w:tcPr>
            <w:tcW w:w="1132" w:type="dxa"/>
            <w:shd w:val="clear" w:color="auto" w:fill="FFFFFF"/>
          </w:tcPr>
          <w:p w14:paraId="78FCD1D0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50166A4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30.12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4DD6313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AEF2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19E7A8B9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50</w:t>
            </w:r>
          </w:p>
        </w:tc>
        <w:tc>
          <w:tcPr>
            <w:tcW w:w="5258" w:type="dxa"/>
            <w:shd w:val="clear" w:color="auto" w:fill="FFFFFF"/>
          </w:tcPr>
          <w:p w14:paraId="78193520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Как я провел зимние каникулы. Диалог с использованием картинок.</w:t>
            </w:r>
          </w:p>
        </w:tc>
        <w:tc>
          <w:tcPr>
            <w:tcW w:w="1132" w:type="dxa"/>
            <w:shd w:val="clear" w:color="auto" w:fill="FFFFFF"/>
          </w:tcPr>
          <w:p w14:paraId="6232E6FC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5F4FA78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12.01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025CB04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3ч.</w:t>
            </w:r>
          </w:p>
        </w:tc>
      </w:tr>
      <w:tr w14:paraId="1EC9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49E4D586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51</w:t>
            </w:r>
          </w:p>
        </w:tc>
        <w:tc>
          <w:tcPr>
            <w:tcW w:w="5258" w:type="dxa"/>
            <w:shd w:val="clear" w:color="auto" w:fill="FFFFFF"/>
          </w:tcPr>
          <w:p w14:paraId="294DAB38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Составление по картинкам рассказа «Птичья кормушка».</w:t>
            </w:r>
          </w:p>
        </w:tc>
        <w:tc>
          <w:tcPr>
            <w:tcW w:w="1132" w:type="dxa"/>
            <w:shd w:val="clear" w:color="auto" w:fill="FFFFFF"/>
          </w:tcPr>
          <w:p w14:paraId="0C845175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09532B8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13.01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3AE8E0F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0548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5AB93B85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52</w:t>
            </w:r>
          </w:p>
        </w:tc>
        <w:tc>
          <w:tcPr>
            <w:tcW w:w="5258" w:type="dxa"/>
            <w:shd w:val="clear" w:color="auto" w:fill="FFFFFF"/>
          </w:tcPr>
          <w:p w14:paraId="4393B91F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Профилактика простудных заболеваний. На приеме у врача – педиатра.</w:t>
            </w:r>
          </w:p>
        </w:tc>
        <w:tc>
          <w:tcPr>
            <w:tcW w:w="1132" w:type="dxa"/>
            <w:shd w:val="clear" w:color="auto" w:fill="FFFFFF"/>
          </w:tcPr>
          <w:p w14:paraId="4A06555A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2AFD880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15.01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293C616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EDDC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06020D75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53</w:t>
            </w:r>
          </w:p>
        </w:tc>
        <w:tc>
          <w:tcPr>
            <w:tcW w:w="5258" w:type="dxa"/>
            <w:shd w:val="clear" w:color="auto" w:fill="FFFFFF"/>
          </w:tcPr>
          <w:p w14:paraId="46B5AEB9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Одежда. Виды одежды по сезонам.</w:t>
            </w:r>
          </w:p>
        </w:tc>
        <w:tc>
          <w:tcPr>
            <w:tcW w:w="1132" w:type="dxa"/>
            <w:shd w:val="clear" w:color="auto" w:fill="FFFFFF"/>
          </w:tcPr>
          <w:p w14:paraId="0B625F34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1132" w:type="dxa"/>
            <w:shd w:val="clear" w:color="auto" w:fill="FFFFFF"/>
            <w:vAlign w:val="top"/>
          </w:tcPr>
          <w:p w14:paraId="745EFB9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19.01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2E286D3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5220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466701A3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54</w:t>
            </w:r>
          </w:p>
        </w:tc>
        <w:tc>
          <w:tcPr>
            <w:tcW w:w="5258" w:type="dxa"/>
            <w:shd w:val="clear" w:color="auto" w:fill="FFFFFF"/>
          </w:tcPr>
          <w:p w14:paraId="5E8FEEC3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 xml:space="preserve">Одежда. Размер одежды. </w:t>
            </w:r>
          </w:p>
        </w:tc>
        <w:tc>
          <w:tcPr>
            <w:tcW w:w="1132" w:type="dxa"/>
            <w:shd w:val="clear" w:color="auto" w:fill="FFFFFF"/>
          </w:tcPr>
          <w:p w14:paraId="53D7A391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1132" w:type="dxa"/>
            <w:shd w:val="clear" w:color="auto" w:fill="FFFFFF"/>
            <w:vAlign w:val="top"/>
          </w:tcPr>
          <w:p w14:paraId="744AD8A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20.01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11F4C75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61FF5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30246CA9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55</w:t>
            </w:r>
          </w:p>
        </w:tc>
        <w:tc>
          <w:tcPr>
            <w:tcW w:w="5258" w:type="dxa"/>
            <w:shd w:val="clear" w:color="auto" w:fill="FFFFFF"/>
          </w:tcPr>
          <w:p w14:paraId="346E895E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дыхания человека. Беседа о вреде курения.</w:t>
            </w:r>
          </w:p>
        </w:tc>
        <w:tc>
          <w:tcPr>
            <w:tcW w:w="1132" w:type="dxa"/>
            <w:shd w:val="clear" w:color="auto" w:fill="FFFFFF"/>
          </w:tcPr>
          <w:p w14:paraId="39C5C7F4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31B940F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22.01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03EB1C0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F7BC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3F94C4F5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56</w:t>
            </w:r>
          </w:p>
        </w:tc>
        <w:tc>
          <w:tcPr>
            <w:tcW w:w="5258" w:type="dxa"/>
            <w:shd w:val="clear" w:color="auto" w:fill="FFFFFF"/>
          </w:tcPr>
          <w:p w14:paraId="12DC780E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Профилактика заболеваний органов дыхания. На приеме у ЛОР-врача.</w:t>
            </w:r>
          </w:p>
        </w:tc>
        <w:tc>
          <w:tcPr>
            <w:tcW w:w="1132" w:type="dxa"/>
            <w:shd w:val="clear" w:color="auto" w:fill="FFFFFF"/>
          </w:tcPr>
          <w:p w14:paraId="4F7561CF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70D32E1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26.01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546C55C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BBA0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7E4DC75D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57</w:t>
            </w:r>
          </w:p>
        </w:tc>
        <w:tc>
          <w:tcPr>
            <w:tcW w:w="5258" w:type="dxa"/>
            <w:shd w:val="clear" w:color="auto" w:fill="FFFFFF"/>
          </w:tcPr>
          <w:p w14:paraId="63F386A5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и лечение простудных заболеваний. Экскурсия в аптеку.</w:t>
            </w:r>
          </w:p>
        </w:tc>
        <w:tc>
          <w:tcPr>
            <w:tcW w:w="1132" w:type="dxa"/>
            <w:shd w:val="clear" w:color="auto" w:fill="FFFFFF"/>
          </w:tcPr>
          <w:p w14:paraId="584C59CB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7DC3807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27.01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4803559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2435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447F30F9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58</w:t>
            </w:r>
          </w:p>
        </w:tc>
        <w:tc>
          <w:tcPr>
            <w:tcW w:w="5258" w:type="dxa"/>
            <w:shd w:val="clear" w:color="auto" w:fill="FFFFFF"/>
          </w:tcPr>
          <w:p w14:paraId="2A5FE7D9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Жизнь диких животных зимой: лиса, волк.</w:t>
            </w:r>
          </w:p>
        </w:tc>
        <w:tc>
          <w:tcPr>
            <w:tcW w:w="1132" w:type="dxa"/>
            <w:shd w:val="clear" w:color="auto" w:fill="FFFFFF"/>
          </w:tcPr>
          <w:p w14:paraId="6DD84724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5BF571D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29.01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206BADE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6620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3C8F44C8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59</w:t>
            </w:r>
          </w:p>
        </w:tc>
        <w:tc>
          <w:tcPr>
            <w:tcW w:w="5258" w:type="dxa"/>
            <w:shd w:val="clear" w:color="auto" w:fill="FFFFFF"/>
          </w:tcPr>
          <w:p w14:paraId="2965FF16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Жизнь животных зимой: заяц, медведь.</w:t>
            </w:r>
          </w:p>
        </w:tc>
        <w:tc>
          <w:tcPr>
            <w:tcW w:w="1132" w:type="dxa"/>
            <w:shd w:val="clear" w:color="auto" w:fill="FFFFFF"/>
          </w:tcPr>
          <w:p w14:paraId="43CA6612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30B046A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02.02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5455AC1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D07A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75B6C1C1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60</w:t>
            </w:r>
          </w:p>
        </w:tc>
        <w:tc>
          <w:tcPr>
            <w:tcW w:w="5258" w:type="dxa"/>
            <w:shd w:val="clear" w:color="auto" w:fill="FFFFFF"/>
          </w:tcPr>
          <w:p w14:paraId="09FE2E39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Части суток: день – ночь. Работа с красками: цвета дня и ночи.</w:t>
            </w:r>
          </w:p>
        </w:tc>
        <w:tc>
          <w:tcPr>
            <w:tcW w:w="1132" w:type="dxa"/>
            <w:shd w:val="clear" w:color="auto" w:fill="FFFFFF"/>
          </w:tcPr>
          <w:p w14:paraId="154170BB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149204A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03.02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0C7DA04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D433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07D7050C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61</w:t>
            </w:r>
          </w:p>
        </w:tc>
        <w:tc>
          <w:tcPr>
            <w:tcW w:w="5258" w:type="dxa"/>
            <w:shd w:val="clear" w:color="auto" w:fill="FFFFFF"/>
          </w:tcPr>
          <w:p w14:paraId="36F4E05B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Изменения в природе в феврале.</w:t>
            </w:r>
          </w:p>
        </w:tc>
        <w:tc>
          <w:tcPr>
            <w:tcW w:w="1132" w:type="dxa"/>
            <w:shd w:val="clear" w:color="auto" w:fill="FFFFFF"/>
          </w:tcPr>
          <w:p w14:paraId="15786A3E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02D3E19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05.02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72D13C5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4A020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A453787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62</w:t>
            </w:r>
          </w:p>
        </w:tc>
        <w:tc>
          <w:tcPr>
            <w:tcW w:w="5258" w:type="dxa"/>
            <w:shd w:val="clear" w:color="auto" w:fill="FFFFFF"/>
          </w:tcPr>
          <w:p w14:paraId="4AA1837E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Занятия спортом зимой для оздоровления организма: катание на лыжах.</w:t>
            </w:r>
          </w:p>
        </w:tc>
        <w:tc>
          <w:tcPr>
            <w:tcW w:w="1132" w:type="dxa"/>
            <w:shd w:val="clear" w:color="auto" w:fill="FFFFFF"/>
          </w:tcPr>
          <w:p w14:paraId="0746063C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4D038A0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09.02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7401C9A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F8A6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26E66616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63</w:t>
            </w:r>
          </w:p>
        </w:tc>
        <w:tc>
          <w:tcPr>
            <w:tcW w:w="5258" w:type="dxa"/>
            <w:shd w:val="clear" w:color="auto" w:fill="FFFFFF"/>
          </w:tcPr>
          <w:p w14:paraId="0081D29E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Жизнь домашних животных зимой.</w:t>
            </w:r>
          </w:p>
        </w:tc>
        <w:tc>
          <w:tcPr>
            <w:tcW w:w="1132" w:type="dxa"/>
            <w:shd w:val="clear" w:color="auto" w:fill="FFFFFF"/>
          </w:tcPr>
          <w:p w14:paraId="542E0770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118FA7D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10.02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1BBD486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23BA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00676C7F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64</w:t>
            </w:r>
          </w:p>
        </w:tc>
        <w:tc>
          <w:tcPr>
            <w:tcW w:w="5258" w:type="dxa"/>
            <w:shd w:val="clear" w:color="auto" w:fill="FFFFFF"/>
          </w:tcPr>
          <w:p w14:paraId="17F00E43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Весна. Весенние месяцы. Долгота дня и ночи весной.</w:t>
            </w:r>
          </w:p>
        </w:tc>
        <w:tc>
          <w:tcPr>
            <w:tcW w:w="1132" w:type="dxa"/>
            <w:shd w:val="clear" w:color="auto" w:fill="FFFFFF"/>
          </w:tcPr>
          <w:p w14:paraId="55E2FE24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53BB3EF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12.02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5385FE8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4EE4F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BB27C8C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65</w:t>
            </w:r>
          </w:p>
        </w:tc>
        <w:tc>
          <w:tcPr>
            <w:tcW w:w="5258" w:type="dxa"/>
            <w:shd w:val="clear" w:color="auto" w:fill="FFFFFF"/>
          </w:tcPr>
          <w:p w14:paraId="3A852B21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Весна. Признаки весны. Март.</w:t>
            </w:r>
          </w:p>
        </w:tc>
        <w:tc>
          <w:tcPr>
            <w:tcW w:w="1132" w:type="dxa"/>
            <w:shd w:val="clear" w:color="auto" w:fill="FFFFFF"/>
          </w:tcPr>
          <w:p w14:paraId="61AD5EA1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501DB6F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16.02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4177275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F027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0DA89281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66</w:t>
            </w:r>
          </w:p>
        </w:tc>
        <w:tc>
          <w:tcPr>
            <w:tcW w:w="5258" w:type="dxa"/>
            <w:shd w:val="clear" w:color="auto" w:fill="FFFFFF"/>
          </w:tcPr>
          <w:p w14:paraId="3CD000F2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Весна. Жизнь растений весной: наблюдение за ростом почек. Экскурсия в парк школы.</w:t>
            </w:r>
          </w:p>
        </w:tc>
        <w:tc>
          <w:tcPr>
            <w:tcW w:w="1132" w:type="dxa"/>
            <w:shd w:val="clear" w:color="auto" w:fill="FFFFFF"/>
          </w:tcPr>
          <w:p w14:paraId="1A55A3B9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3BB6FF9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17.02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253C0B5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C50A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58C959AF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67</w:t>
            </w:r>
          </w:p>
        </w:tc>
        <w:tc>
          <w:tcPr>
            <w:tcW w:w="5258" w:type="dxa"/>
            <w:shd w:val="clear" w:color="auto" w:fill="FFFFFF"/>
          </w:tcPr>
          <w:p w14:paraId="47B0BE85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Весна. Первые весенние цветы: подснежник. </w:t>
            </w:r>
          </w:p>
        </w:tc>
        <w:tc>
          <w:tcPr>
            <w:tcW w:w="1132" w:type="dxa"/>
            <w:shd w:val="clear" w:color="auto" w:fill="FFFFFF"/>
          </w:tcPr>
          <w:p w14:paraId="5D24C48D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726A05B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19.02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2A49137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13AB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21419F9D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68</w:t>
            </w:r>
          </w:p>
        </w:tc>
        <w:tc>
          <w:tcPr>
            <w:tcW w:w="5258" w:type="dxa"/>
            <w:shd w:val="clear" w:color="auto" w:fill="FFFFFF"/>
          </w:tcPr>
          <w:p w14:paraId="075DE21B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Долгота дня. Восход и заход солнца весной.</w:t>
            </w:r>
          </w:p>
        </w:tc>
        <w:tc>
          <w:tcPr>
            <w:tcW w:w="1132" w:type="dxa"/>
            <w:shd w:val="clear" w:color="auto" w:fill="FFFFFF"/>
          </w:tcPr>
          <w:p w14:paraId="64B476FC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4C3586E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24.02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2B3E57F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1C86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1B7A73AF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69</w:t>
            </w:r>
          </w:p>
        </w:tc>
        <w:tc>
          <w:tcPr>
            <w:tcW w:w="5258" w:type="dxa"/>
            <w:shd w:val="clear" w:color="auto" w:fill="FFFFFF"/>
          </w:tcPr>
          <w:p w14:paraId="40D01CE7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Весна. Составление рассказа «Весна» с использованием картинок.</w:t>
            </w:r>
          </w:p>
        </w:tc>
        <w:tc>
          <w:tcPr>
            <w:tcW w:w="1132" w:type="dxa"/>
            <w:shd w:val="clear" w:color="auto" w:fill="FFFFFF"/>
          </w:tcPr>
          <w:p w14:paraId="1C112A05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15FC1D2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26.02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5871BBE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5C65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262D7038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70</w:t>
            </w:r>
          </w:p>
        </w:tc>
        <w:tc>
          <w:tcPr>
            <w:tcW w:w="5258" w:type="dxa"/>
            <w:shd w:val="clear" w:color="auto" w:fill="FFFFFF"/>
          </w:tcPr>
          <w:p w14:paraId="74D78D06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Весна. Перелетные птицы. Составление рассказа по картинкам.</w:t>
            </w:r>
          </w:p>
        </w:tc>
        <w:tc>
          <w:tcPr>
            <w:tcW w:w="1132" w:type="dxa"/>
            <w:shd w:val="clear" w:color="auto" w:fill="FFFFFF"/>
          </w:tcPr>
          <w:p w14:paraId="0D12FBA3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691B87A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02.03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166E4C5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42FCB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75C20116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71</w:t>
            </w:r>
          </w:p>
        </w:tc>
        <w:tc>
          <w:tcPr>
            <w:tcW w:w="5258" w:type="dxa"/>
            <w:shd w:val="clear" w:color="auto" w:fill="FFFFFF"/>
          </w:tcPr>
          <w:p w14:paraId="3A81F8A2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Весна. Жизнь диких животных весной.</w:t>
            </w:r>
          </w:p>
        </w:tc>
        <w:tc>
          <w:tcPr>
            <w:tcW w:w="1132" w:type="dxa"/>
            <w:shd w:val="clear" w:color="auto" w:fill="FFFFFF"/>
          </w:tcPr>
          <w:p w14:paraId="2B6BDECB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6200A97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03.03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66DE967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40293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5A3DD01A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72</w:t>
            </w:r>
          </w:p>
        </w:tc>
        <w:tc>
          <w:tcPr>
            <w:tcW w:w="5258" w:type="dxa"/>
            <w:shd w:val="clear" w:color="auto" w:fill="FFFFFF"/>
          </w:tcPr>
          <w:p w14:paraId="598177FC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Окружающая среда и здоровье человека.</w:t>
            </w:r>
          </w:p>
        </w:tc>
        <w:tc>
          <w:tcPr>
            <w:tcW w:w="1132" w:type="dxa"/>
            <w:shd w:val="clear" w:color="auto" w:fill="FFFFFF"/>
          </w:tcPr>
          <w:p w14:paraId="5277682D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07326DF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05.03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74939B9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60B73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15FA7617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73</w:t>
            </w:r>
          </w:p>
        </w:tc>
        <w:tc>
          <w:tcPr>
            <w:tcW w:w="5258" w:type="dxa"/>
            <w:shd w:val="clear" w:color="auto" w:fill="FFFFFF"/>
          </w:tcPr>
          <w:p w14:paraId="4F218E04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 человека. Молочные продукты.</w:t>
            </w:r>
          </w:p>
        </w:tc>
        <w:tc>
          <w:tcPr>
            <w:tcW w:w="1132" w:type="dxa"/>
            <w:shd w:val="clear" w:color="auto" w:fill="FFFFFF"/>
          </w:tcPr>
          <w:p w14:paraId="04A5E41C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2949CE4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10.03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7798829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7E0A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7DB8294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74</w:t>
            </w:r>
          </w:p>
        </w:tc>
        <w:tc>
          <w:tcPr>
            <w:tcW w:w="5258" w:type="dxa"/>
            <w:shd w:val="clear" w:color="auto" w:fill="FFFFFF"/>
          </w:tcPr>
          <w:p w14:paraId="71EAE5B5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 человека. Мясные продукты.</w:t>
            </w:r>
          </w:p>
        </w:tc>
        <w:tc>
          <w:tcPr>
            <w:tcW w:w="1132" w:type="dxa"/>
            <w:shd w:val="clear" w:color="auto" w:fill="FFFFFF"/>
          </w:tcPr>
          <w:p w14:paraId="7F46A7A7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21664C4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12.03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66A5A90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68A0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5EE62B68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75</w:t>
            </w:r>
          </w:p>
        </w:tc>
        <w:tc>
          <w:tcPr>
            <w:tcW w:w="5258" w:type="dxa"/>
            <w:shd w:val="clear" w:color="auto" w:fill="FFFFFF"/>
          </w:tcPr>
          <w:p w14:paraId="3638F21A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 человека. Вредные и полезные продукты.</w:t>
            </w:r>
          </w:p>
        </w:tc>
        <w:tc>
          <w:tcPr>
            <w:tcW w:w="1132" w:type="dxa"/>
            <w:shd w:val="clear" w:color="auto" w:fill="FFFFFF"/>
          </w:tcPr>
          <w:p w14:paraId="1DE1564B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2D5919D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16.03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4A553DD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7829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384E761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76</w:t>
            </w:r>
          </w:p>
        </w:tc>
        <w:tc>
          <w:tcPr>
            <w:tcW w:w="5258" w:type="dxa"/>
            <w:shd w:val="clear" w:color="auto" w:fill="FFFFFF"/>
          </w:tcPr>
          <w:p w14:paraId="7D339589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Окружающая среда и здоровье человека.</w:t>
            </w:r>
          </w:p>
        </w:tc>
        <w:tc>
          <w:tcPr>
            <w:tcW w:w="1132" w:type="dxa"/>
            <w:shd w:val="clear" w:color="auto" w:fill="FFFFFF"/>
          </w:tcPr>
          <w:p w14:paraId="1E64B5BB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76E2893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17.03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6F28E12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B24A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74BFC624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5258" w:type="dxa"/>
            <w:shd w:val="clear" w:color="auto" w:fill="FFFFFF"/>
          </w:tcPr>
          <w:p w14:paraId="6896C20A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Изменения весной в марте. Экскурсия в школьный парк.</w:t>
            </w:r>
          </w:p>
        </w:tc>
        <w:tc>
          <w:tcPr>
            <w:tcW w:w="1132" w:type="dxa"/>
            <w:shd w:val="clear" w:color="auto" w:fill="FFFFFF"/>
          </w:tcPr>
          <w:p w14:paraId="0A966B7D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62D3E5A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19.03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38BF95B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928A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CB5E6BE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5258" w:type="dxa"/>
            <w:shd w:val="clear" w:color="auto" w:fill="FFFFFF"/>
          </w:tcPr>
          <w:p w14:paraId="5700F59B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Составление рассказа о весне по картинкам.</w:t>
            </w:r>
          </w:p>
        </w:tc>
        <w:tc>
          <w:tcPr>
            <w:tcW w:w="1132" w:type="dxa"/>
            <w:shd w:val="clear" w:color="auto" w:fill="FFFFFF"/>
          </w:tcPr>
          <w:p w14:paraId="38B79D7B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4098CFC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23.03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0353305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C458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3EDB5146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5258" w:type="dxa"/>
            <w:shd w:val="clear" w:color="auto" w:fill="FFFFFF"/>
          </w:tcPr>
          <w:p w14:paraId="6AE17C8A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Раннецветущие растения: подснежник.</w:t>
            </w:r>
          </w:p>
        </w:tc>
        <w:tc>
          <w:tcPr>
            <w:tcW w:w="1132" w:type="dxa"/>
            <w:shd w:val="clear" w:color="auto" w:fill="FFFFFF"/>
          </w:tcPr>
          <w:p w14:paraId="1A23153A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6127EC3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24.03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5099B86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AD28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4306300F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5258" w:type="dxa"/>
            <w:shd w:val="clear" w:color="auto" w:fill="FFFFFF"/>
          </w:tcPr>
          <w:p w14:paraId="10D42E50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Раннецветущие растения: одуванчик. Охрана природы.</w:t>
            </w:r>
          </w:p>
        </w:tc>
        <w:tc>
          <w:tcPr>
            <w:tcW w:w="1132" w:type="dxa"/>
            <w:shd w:val="clear" w:color="auto" w:fill="FFFFFF"/>
          </w:tcPr>
          <w:p w14:paraId="17280C04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32CF022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26.03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35193D1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4C7B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1CEE5797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5258" w:type="dxa"/>
            <w:shd w:val="clear" w:color="auto" w:fill="FFFFFF"/>
          </w:tcPr>
          <w:p w14:paraId="2868C70D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Перелетные птицы. Поведение птиц весной.</w:t>
            </w:r>
          </w:p>
        </w:tc>
        <w:tc>
          <w:tcPr>
            <w:tcW w:w="1132" w:type="dxa"/>
            <w:shd w:val="clear" w:color="auto" w:fill="FFFFFF"/>
          </w:tcPr>
          <w:p w14:paraId="40364490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287C923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06.04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4B70A39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67E49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0583F150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5258" w:type="dxa"/>
            <w:shd w:val="clear" w:color="auto" w:fill="FFFFFF"/>
          </w:tcPr>
          <w:p w14:paraId="1184854C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Птицы: грач, ласточка.</w:t>
            </w:r>
          </w:p>
        </w:tc>
        <w:tc>
          <w:tcPr>
            <w:tcW w:w="1132" w:type="dxa"/>
            <w:shd w:val="clear" w:color="auto" w:fill="FFFFFF"/>
          </w:tcPr>
          <w:p w14:paraId="74EDF4D9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583BE15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07.04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7DA56A8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4C1DE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3F537032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83</w:t>
            </w:r>
          </w:p>
        </w:tc>
        <w:tc>
          <w:tcPr>
            <w:tcW w:w="5258" w:type="dxa"/>
            <w:shd w:val="clear" w:color="auto" w:fill="FFFFFF"/>
          </w:tcPr>
          <w:p w14:paraId="565D0A61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Насекомые: комар, бабочка, майский жук.</w:t>
            </w:r>
          </w:p>
        </w:tc>
        <w:tc>
          <w:tcPr>
            <w:tcW w:w="1132" w:type="dxa"/>
            <w:shd w:val="clear" w:color="auto" w:fill="FFFFFF"/>
          </w:tcPr>
          <w:p w14:paraId="543E4A4A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309B380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09.04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6F69F6E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6257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773C4308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5258" w:type="dxa"/>
            <w:shd w:val="clear" w:color="auto" w:fill="FFFFFF"/>
          </w:tcPr>
          <w:p w14:paraId="5BB4F636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Профилактика простудных заболеваний. Одежда для весны.</w:t>
            </w:r>
          </w:p>
        </w:tc>
        <w:tc>
          <w:tcPr>
            <w:tcW w:w="1132" w:type="dxa"/>
            <w:shd w:val="clear" w:color="auto" w:fill="FFFFFF"/>
          </w:tcPr>
          <w:p w14:paraId="362BDC9E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1661596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13.04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3E440E2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73E2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08482878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5258" w:type="dxa"/>
            <w:shd w:val="clear" w:color="auto" w:fill="FFFFFF"/>
          </w:tcPr>
          <w:p w14:paraId="1A98981D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Жизнь диких животных весной.</w:t>
            </w:r>
          </w:p>
        </w:tc>
        <w:tc>
          <w:tcPr>
            <w:tcW w:w="1132" w:type="dxa"/>
            <w:shd w:val="clear" w:color="auto" w:fill="FFFFFF"/>
          </w:tcPr>
          <w:p w14:paraId="31443B49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62563D3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14.04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15DDFD3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42043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A971AE3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5258" w:type="dxa"/>
            <w:shd w:val="clear" w:color="auto" w:fill="FFFFFF"/>
          </w:tcPr>
          <w:p w14:paraId="771AAA1B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Занятия людей весной.</w:t>
            </w:r>
          </w:p>
        </w:tc>
        <w:tc>
          <w:tcPr>
            <w:tcW w:w="1132" w:type="dxa"/>
            <w:shd w:val="clear" w:color="auto" w:fill="FFFFFF"/>
          </w:tcPr>
          <w:p w14:paraId="2430991A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1F19A62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16.04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3875133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7027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414452CD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5258" w:type="dxa"/>
            <w:shd w:val="clear" w:color="auto" w:fill="FFFFFF"/>
          </w:tcPr>
          <w:p w14:paraId="441D0546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Растения. Сравнение растений.</w:t>
            </w:r>
          </w:p>
        </w:tc>
        <w:tc>
          <w:tcPr>
            <w:tcW w:w="1132" w:type="dxa"/>
            <w:shd w:val="clear" w:color="auto" w:fill="FFFFFF"/>
          </w:tcPr>
          <w:p w14:paraId="549FA16A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3923377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20.04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613AD83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BD29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08830FAB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5258" w:type="dxa"/>
            <w:shd w:val="clear" w:color="auto" w:fill="FFFFFF"/>
          </w:tcPr>
          <w:p w14:paraId="6FC3A412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Растения. Части растения.</w:t>
            </w:r>
          </w:p>
          <w:p w14:paraId="233E33E0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2" w:type="dxa"/>
            <w:shd w:val="clear" w:color="auto" w:fill="FFFFFF"/>
          </w:tcPr>
          <w:p w14:paraId="206C6308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538362A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21.04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6939E1D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E74F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1" w:hRule="atLeast"/>
        </w:trPr>
        <w:tc>
          <w:tcPr>
            <w:tcW w:w="672" w:type="dxa"/>
            <w:shd w:val="clear" w:color="auto" w:fill="FFFFFF"/>
          </w:tcPr>
          <w:p w14:paraId="537BD38F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5258" w:type="dxa"/>
            <w:shd w:val="clear" w:color="auto" w:fill="FFFFFF"/>
          </w:tcPr>
          <w:p w14:paraId="103E29BA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Растения. Стволы и стебли растения. </w:t>
            </w:r>
          </w:p>
        </w:tc>
        <w:tc>
          <w:tcPr>
            <w:tcW w:w="1132" w:type="dxa"/>
            <w:shd w:val="clear" w:color="auto" w:fill="FFFFFF"/>
          </w:tcPr>
          <w:p w14:paraId="0357F01B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3DFC986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23.04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3E4651A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039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5" w:hRule="atLeast"/>
        </w:trPr>
        <w:tc>
          <w:tcPr>
            <w:tcW w:w="672" w:type="dxa"/>
            <w:shd w:val="clear" w:color="auto" w:fill="FFFFFF"/>
          </w:tcPr>
          <w:p w14:paraId="39097FE3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5258" w:type="dxa"/>
            <w:shd w:val="clear" w:color="auto" w:fill="FFFFFF"/>
          </w:tcPr>
          <w:p w14:paraId="58C9D029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Растения. Листья и цветы.</w:t>
            </w:r>
          </w:p>
          <w:p w14:paraId="60D48DBE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1132" w:type="dxa"/>
            <w:shd w:val="clear" w:color="auto" w:fill="FFFFFF"/>
          </w:tcPr>
          <w:p w14:paraId="0A21F7B9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2B4657E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27.04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55A023A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2445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672" w:type="dxa"/>
            <w:shd w:val="clear" w:color="auto" w:fill="FFFFFF"/>
          </w:tcPr>
          <w:p w14:paraId="1F9FA926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91</w:t>
            </w:r>
          </w:p>
        </w:tc>
        <w:tc>
          <w:tcPr>
            <w:tcW w:w="5258" w:type="dxa"/>
            <w:shd w:val="clear" w:color="auto" w:fill="FFFFFF"/>
          </w:tcPr>
          <w:p w14:paraId="4C86851C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Растения сада. </w:t>
            </w:r>
          </w:p>
        </w:tc>
        <w:tc>
          <w:tcPr>
            <w:tcW w:w="1132" w:type="dxa"/>
            <w:shd w:val="clear" w:color="auto" w:fill="FFFFFF"/>
          </w:tcPr>
          <w:p w14:paraId="7F670349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61D5576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28.04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19660A3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4AC36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672" w:type="dxa"/>
            <w:shd w:val="clear" w:color="auto" w:fill="FFFFFF"/>
          </w:tcPr>
          <w:p w14:paraId="353EF46E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5258" w:type="dxa"/>
            <w:shd w:val="clear" w:color="auto" w:fill="FFFFFF"/>
          </w:tcPr>
          <w:p w14:paraId="0C7ADF87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Растения леса.</w:t>
            </w:r>
          </w:p>
        </w:tc>
        <w:tc>
          <w:tcPr>
            <w:tcW w:w="1132" w:type="dxa"/>
            <w:shd w:val="clear" w:color="auto" w:fill="FFFFFF"/>
          </w:tcPr>
          <w:p w14:paraId="2928BC0B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2DDAC46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30.04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0FBCC10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3711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18B14582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93</w:t>
            </w:r>
          </w:p>
        </w:tc>
        <w:tc>
          <w:tcPr>
            <w:tcW w:w="5258" w:type="dxa"/>
            <w:shd w:val="clear" w:color="auto" w:fill="FFFFFF"/>
          </w:tcPr>
          <w:p w14:paraId="6400F57B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Плоды и семена растений леса.</w:t>
            </w:r>
          </w:p>
        </w:tc>
        <w:tc>
          <w:tcPr>
            <w:tcW w:w="1132" w:type="dxa"/>
            <w:shd w:val="clear" w:color="auto" w:fill="FFFFFF"/>
          </w:tcPr>
          <w:p w14:paraId="7D8CA27E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0693C86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04.05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3746680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8884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59BDFB53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94</w:t>
            </w:r>
          </w:p>
        </w:tc>
        <w:tc>
          <w:tcPr>
            <w:tcW w:w="5258" w:type="dxa"/>
            <w:shd w:val="clear" w:color="auto" w:fill="FFFFFF"/>
          </w:tcPr>
          <w:p w14:paraId="751A1DB7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Лесные ягоды.</w:t>
            </w:r>
          </w:p>
        </w:tc>
        <w:tc>
          <w:tcPr>
            <w:tcW w:w="1132" w:type="dxa"/>
            <w:shd w:val="clear" w:color="auto" w:fill="FFFFFF"/>
          </w:tcPr>
          <w:p w14:paraId="42790109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319D6DA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color w:val="000000" w:themeColor="text1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05.05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4DC33B3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C8E7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710ECBA4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5258" w:type="dxa"/>
            <w:shd w:val="clear" w:color="auto" w:fill="FFFFFF"/>
          </w:tcPr>
          <w:p w14:paraId="26CF10C2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Компьютер. Знакомство с компьютером. Основные детали компьютера.</w:t>
            </w:r>
          </w:p>
        </w:tc>
        <w:tc>
          <w:tcPr>
            <w:tcW w:w="1132" w:type="dxa"/>
            <w:shd w:val="clear" w:color="auto" w:fill="FFFFFF"/>
          </w:tcPr>
          <w:p w14:paraId="1642C820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5A4C6C9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07.05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5E03EB4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33E2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2D2C0168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96</w:t>
            </w:r>
          </w:p>
        </w:tc>
        <w:tc>
          <w:tcPr>
            <w:tcW w:w="5258" w:type="dxa"/>
            <w:shd w:val="clear" w:color="auto" w:fill="FFFFFF"/>
          </w:tcPr>
          <w:p w14:paraId="2E14DF4E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Компьютер. Техника безопасности при включении и выключении компьютера.</w:t>
            </w:r>
          </w:p>
        </w:tc>
        <w:tc>
          <w:tcPr>
            <w:tcW w:w="1132" w:type="dxa"/>
            <w:shd w:val="clear" w:color="auto" w:fill="FFFFFF"/>
          </w:tcPr>
          <w:p w14:paraId="3802C848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750DCF1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11.05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206AC06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E2E1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2A62FF40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97</w:t>
            </w:r>
          </w:p>
        </w:tc>
        <w:tc>
          <w:tcPr>
            <w:tcW w:w="5258" w:type="dxa"/>
            <w:shd w:val="clear" w:color="auto" w:fill="FFFFFF"/>
          </w:tcPr>
          <w:p w14:paraId="687AB757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Компьютер. Практическая работа.</w:t>
            </w:r>
          </w:p>
        </w:tc>
        <w:tc>
          <w:tcPr>
            <w:tcW w:w="1132" w:type="dxa"/>
            <w:shd w:val="clear" w:color="auto" w:fill="FFFFFF"/>
          </w:tcPr>
          <w:p w14:paraId="55CE5B6B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34A6312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12.05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61A4785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3BE8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77B0A2C3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5258" w:type="dxa"/>
            <w:shd w:val="clear" w:color="auto" w:fill="FFFFFF"/>
          </w:tcPr>
          <w:p w14:paraId="3B22DAD8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Лето. Летние месяцы. Признаки лета. Растения. </w:t>
            </w:r>
          </w:p>
        </w:tc>
        <w:tc>
          <w:tcPr>
            <w:tcW w:w="1132" w:type="dxa"/>
            <w:shd w:val="clear" w:color="auto" w:fill="FFFFFF"/>
          </w:tcPr>
          <w:p w14:paraId="74DCDB3F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083BB32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14.05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67F16F7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D2AD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34E85184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5258" w:type="dxa"/>
            <w:shd w:val="clear" w:color="auto" w:fill="FFFFFF"/>
          </w:tcPr>
          <w:p w14:paraId="62AFB14D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Лето. Явления природы: гроза, гром, молния, ливень.</w:t>
            </w:r>
          </w:p>
        </w:tc>
        <w:tc>
          <w:tcPr>
            <w:tcW w:w="1132" w:type="dxa"/>
            <w:shd w:val="clear" w:color="auto" w:fill="FFFFFF"/>
          </w:tcPr>
          <w:p w14:paraId="0DBD24C2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27F4D3D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18.05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594456A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654A9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688445A0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258" w:type="dxa"/>
            <w:shd w:val="clear" w:color="auto" w:fill="FFFFFF"/>
          </w:tcPr>
          <w:p w14:paraId="0C40F80C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Лето. Работы в саду.</w:t>
            </w:r>
          </w:p>
        </w:tc>
        <w:tc>
          <w:tcPr>
            <w:tcW w:w="1132" w:type="dxa"/>
            <w:shd w:val="clear" w:color="auto" w:fill="FFFFFF"/>
          </w:tcPr>
          <w:p w14:paraId="46A8211A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7122A0E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19.05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02C7ACC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587A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1C20343E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101</w:t>
            </w:r>
          </w:p>
        </w:tc>
        <w:tc>
          <w:tcPr>
            <w:tcW w:w="5258" w:type="dxa"/>
            <w:shd w:val="clear" w:color="auto" w:fill="FFFFFF"/>
          </w:tcPr>
          <w:p w14:paraId="5ACA1710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Лето. Работы в огороде.</w:t>
            </w:r>
          </w:p>
        </w:tc>
        <w:tc>
          <w:tcPr>
            <w:tcW w:w="1132" w:type="dxa"/>
            <w:shd w:val="clear" w:color="auto" w:fill="FFFFFF"/>
          </w:tcPr>
          <w:p w14:paraId="3AE0CA7A">
            <w:pPr>
              <w:spacing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6862D02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21.05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3D9FC54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54C2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72" w:type="dxa"/>
            <w:shd w:val="clear" w:color="auto" w:fill="FFFFFF"/>
          </w:tcPr>
          <w:p w14:paraId="388E69B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102</w:t>
            </w:r>
          </w:p>
        </w:tc>
        <w:tc>
          <w:tcPr>
            <w:tcW w:w="5258" w:type="dxa"/>
            <w:shd w:val="clear" w:color="auto" w:fill="FFFFFF"/>
          </w:tcPr>
          <w:p w14:paraId="7DE8AEA4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Лето. Цветы. </w:t>
            </w:r>
          </w:p>
        </w:tc>
        <w:tc>
          <w:tcPr>
            <w:tcW w:w="1132" w:type="dxa"/>
            <w:shd w:val="clear" w:color="auto" w:fill="FFFFFF"/>
          </w:tcPr>
          <w:p w14:paraId="447A6B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132" w:type="dxa"/>
            <w:shd w:val="clear" w:color="auto" w:fill="FFFFFF"/>
            <w:vAlign w:val="top"/>
          </w:tcPr>
          <w:p w14:paraId="72C4B09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25.05</w:t>
            </w:r>
          </w:p>
        </w:tc>
        <w:tc>
          <w:tcPr>
            <w:tcW w:w="1669" w:type="dxa"/>
            <w:shd w:val="clear" w:color="auto" w:fill="FFFFFF"/>
            <w:vAlign w:val="top"/>
          </w:tcPr>
          <w:p w14:paraId="6F00974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</w:tbl>
    <w:p w14:paraId="0C650F21">
      <w:pPr>
        <w:tabs>
          <w:tab w:val="left" w:pos="2190"/>
        </w:tabs>
        <w:suppressAutoHyphens w:val="0"/>
        <w:spacing w:line="240" w:lineRule="auto"/>
        <w:ind w:left="3828"/>
        <w:rPr>
          <w:rFonts w:ascii="Times New Roman" w:hAnsi="Times New Roman" w:eastAsia="Calibri" w:cs="Times New Roman"/>
          <w:sz w:val="28"/>
          <w:lang w:eastAsia="en-US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angal">
    <w:panose1 w:val="02040503050203030202"/>
    <w:charset w:val="01"/>
    <w:family w:val="roman"/>
    <w:pitch w:val="default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OpenSymbol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Century Schoolbook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Wingdings 2"/>
        <w:kern w:val="2"/>
        <w:lang w:eastAsia="hi-IN" w:bidi="hi-I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Wingdings 2"/>
        <w:kern w:val="2"/>
        <w:lang w:eastAsia="hi-IN" w:bidi="hi-IN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Wingdings 2"/>
        <w:kern w:val="2"/>
        <w:lang w:eastAsia="hi-IN" w:bidi="hi-IN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</w:abstractNum>
  <w:abstractNum w:abstractNumId="2">
    <w:nsid w:val="00000004"/>
    <w:multiLevelType w:val="multilevel"/>
    <w:tmpl w:val="00000004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/>
        <w:color w:val="00000A"/>
        <w:spacing w:val="-2"/>
        <w:sz w:val="26"/>
        <w:szCs w:val="26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/>
        <w:color w:val="00000A"/>
        <w:spacing w:val="-2"/>
        <w:sz w:val="26"/>
        <w:szCs w:val="26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/>
        <w:color w:val="00000A"/>
        <w:spacing w:val="-2"/>
        <w:sz w:val="26"/>
        <w:szCs w:val="26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/>
        <w:color w:val="00000A"/>
        <w:spacing w:val="-2"/>
        <w:sz w:val="26"/>
        <w:szCs w:val="26"/>
      </w:rPr>
    </w:lvl>
  </w:abstractNum>
  <w:abstractNum w:abstractNumId="3">
    <w:nsid w:val="00000005"/>
    <w:multiLevelType w:val="multilevel"/>
    <w:tmpl w:val="0000000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Wingdings 2"/>
        <w:color w:val="00000A"/>
        <w:spacing w:val="-2"/>
        <w:sz w:val="26"/>
        <w:szCs w:val="26"/>
      </w:rPr>
    </w:lvl>
    <w:lvl w:ilvl="1" w:tentative="0">
      <w:start w:val="1"/>
      <w:numFmt w:val="bullet"/>
      <w:lvlText w:val=""/>
      <w:lvlJc w:val="left"/>
      <w:pPr>
        <w:tabs>
          <w:tab w:val="left" w:pos="1080"/>
        </w:tabs>
        <w:ind w:left="1080" w:hanging="360"/>
      </w:pPr>
      <w:rPr>
        <w:rFonts w:ascii="Wingdings" w:hAnsi="Wingdings" w:cs="Courier New"/>
        <w:color w:val="00000A"/>
        <w:spacing w:val="-2"/>
        <w:sz w:val="26"/>
        <w:szCs w:val="26"/>
        <w:lang w:eastAsia="hi-IN" w:bidi="hi-IN"/>
      </w:rPr>
    </w:lvl>
    <w:lvl w:ilvl="2" w:tentative="0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/>
        <w:color w:val="00000A"/>
        <w:spacing w:val="-2"/>
        <w:sz w:val="28"/>
        <w:szCs w:val="28"/>
      </w:rPr>
    </w:lvl>
    <w:lvl w:ilvl="3" w:tentative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Wingdings 2"/>
        <w:color w:val="00000A"/>
        <w:spacing w:val="-2"/>
        <w:sz w:val="26"/>
        <w:szCs w:val="26"/>
      </w:rPr>
    </w:lvl>
    <w:lvl w:ilvl="4" w:tentative="0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/>
        <w:color w:val="00000A"/>
        <w:spacing w:val="-2"/>
        <w:sz w:val="28"/>
        <w:szCs w:val="28"/>
      </w:rPr>
    </w:lvl>
    <w:lvl w:ilvl="5" w:tentative="0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/>
        <w:color w:val="00000A"/>
        <w:spacing w:val="-2"/>
        <w:sz w:val="28"/>
        <w:szCs w:val="28"/>
      </w:rPr>
    </w:lvl>
    <w:lvl w:ilvl="6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Wingdings 2"/>
        <w:color w:val="00000A"/>
        <w:spacing w:val="-2"/>
        <w:sz w:val="26"/>
        <w:szCs w:val="26"/>
      </w:rPr>
    </w:lvl>
    <w:lvl w:ilvl="7" w:tentative="0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/>
        <w:color w:val="00000A"/>
        <w:spacing w:val="-2"/>
        <w:sz w:val="28"/>
        <w:szCs w:val="28"/>
      </w:rPr>
    </w:lvl>
    <w:lvl w:ilvl="8" w:tentative="0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/>
        <w:color w:val="00000A"/>
        <w:spacing w:val="-2"/>
        <w:sz w:val="28"/>
        <w:szCs w:val="28"/>
      </w:rPr>
    </w:lvl>
  </w:abstractNum>
  <w:abstractNum w:abstractNumId="4">
    <w:nsid w:val="00000006"/>
    <w:multiLevelType w:val="singleLevel"/>
    <w:tmpl w:val="00000006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OpenSymbol"/>
      </w:rPr>
    </w:lvl>
  </w:abstractNum>
  <w:abstractNum w:abstractNumId="5">
    <w:nsid w:val="00000007"/>
    <w:multiLevelType w:val="multilevel"/>
    <w:tmpl w:val="00000007"/>
    <w:lvl w:ilvl="0" w:tentative="0">
      <w:start w:val="1"/>
      <w:numFmt w:val="bullet"/>
      <w:lvlText w:val="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hint="default" w:ascii="OpenSymbol" w:hAnsi="OpenSymbol" w:cs="Courier New"/>
      </w:rPr>
    </w:lvl>
    <w:lvl w:ilvl="2" w:tentative="0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hint="default" w:ascii="OpenSymbol" w:hAnsi="OpenSymbol" w:cs="Courier New"/>
      </w:rPr>
    </w:lvl>
    <w:lvl w:ilvl="3" w:tentative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hint="default" w:ascii="Symbol" w:hAnsi="Symbol" w:cs="Wingdings"/>
      </w:rPr>
    </w:lvl>
    <w:lvl w:ilvl="4" w:tentative="0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hint="default" w:ascii="OpenSymbol" w:hAnsi="OpenSymbol" w:cs="Courier New"/>
      </w:rPr>
    </w:lvl>
    <w:lvl w:ilvl="5" w:tentative="0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hint="default" w:ascii="OpenSymbol" w:hAnsi="OpenSymbol" w:cs="Courier New"/>
      </w:rPr>
    </w:lvl>
    <w:lvl w:ilvl="6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Wingdings"/>
      </w:rPr>
    </w:lvl>
    <w:lvl w:ilvl="7" w:tentative="0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hint="default" w:ascii="OpenSymbol" w:hAnsi="OpenSymbol" w:cs="Courier New"/>
      </w:rPr>
    </w:lvl>
    <w:lvl w:ilvl="8" w:tentative="0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hint="default" w:ascii="OpenSymbol" w:hAnsi="OpenSymbol" w:cs="Courier New"/>
      </w:rPr>
    </w:lvl>
  </w:abstractNum>
  <w:abstractNum w:abstractNumId="6">
    <w:nsid w:val="2315082D"/>
    <w:multiLevelType w:val="multilevel"/>
    <w:tmpl w:val="2315082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2B621783"/>
    <w:multiLevelType w:val="multilevel"/>
    <w:tmpl w:val="2B62178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B7E30"/>
    <w:rsid w:val="000847D1"/>
    <w:rsid w:val="000940FA"/>
    <w:rsid w:val="00102C4A"/>
    <w:rsid w:val="00150236"/>
    <w:rsid w:val="001A496B"/>
    <w:rsid w:val="001D2C60"/>
    <w:rsid w:val="002104E3"/>
    <w:rsid w:val="002F1320"/>
    <w:rsid w:val="003E06BB"/>
    <w:rsid w:val="00463687"/>
    <w:rsid w:val="00485AF8"/>
    <w:rsid w:val="004B5DD0"/>
    <w:rsid w:val="005656EC"/>
    <w:rsid w:val="005F1AB7"/>
    <w:rsid w:val="006C4FC0"/>
    <w:rsid w:val="00722434"/>
    <w:rsid w:val="00735C5E"/>
    <w:rsid w:val="00841E8A"/>
    <w:rsid w:val="0087758E"/>
    <w:rsid w:val="008C4178"/>
    <w:rsid w:val="00911215"/>
    <w:rsid w:val="009434A7"/>
    <w:rsid w:val="009922DA"/>
    <w:rsid w:val="00A24B69"/>
    <w:rsid w:val="00AB2735"/>
    <w:rsid w:val="00AE0D81"/>
    <w:rsid w:val="00B26028"/>
    <w:rsid w:val="00B404E8"/>
    <w:rsid w:val="00BC247B"/>
    <w:rsid w:val="00BC2527"/>
    <w:rsid w:val="00BD7A97"/>
    <w:rsid w:val="00BE3967"/>
    <w:rsid w:val="00C1406E"/>
    <w:rsid w:val="00C61911"/>
    <w:rsid w:val="00C65C27"/>
    <w:rsid w:val="00CA5F89"/>
    <w:rsid w:val="00CD201F"/>
    <w:rsid w:val="00D477B0"/>
    <w:rsid w:val="00D508A9"/>
    <w:rsid w:val="00DA7ACB"/>
    <w:rsid w:val="00E0194A"/>
    <w:rsid w:val="00E75760"/>
    <w:rsid w:val="00E8473C"/>
    <w:rsid w:val="00E8607E"/>
    <w:rsid w:val="00EA36A3"/>
    <w:rsid w:val="00EB1CB8"/>
    <w:rsid w:val="00ED477B"/>
    <w:rsid w:val="00EF0202"/>
    <w:rsid w:val="00EF1A5C"/>
    <w:rsid w:val="00F74CC9"/>
    <w:rsid w:val="00FB0804"/>
    <w:rsid w:val="00FB7E30"/>
    <w:rsid w:val="00FD1051"/>
    <w:rsid w:val="2D7A7645"/>
    <w:rsid w:val="3268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iPriority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Times New Roman" w:cs="Calibri"/>
      <w:sz w:val="22"/>
      <w:szCs w:val="22"/>
      <w:lang w:val="ru-RU" w:eastAsia="ar-S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4"/>
    <w:semiHidden/>
    <w:unhideWhenUsed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index 1"/>
    <w:basedOn w:val="1"/>
    <w:next w:val="1"/>
    <w:autoRedefine/>
    <w:semiHidden/>
    <w:unhideWhenUsed/>
    <w:uiPriority w:val="99"/>
    <w:pPr>
      <w:spacing w:after="0" w:line="240" w:lineRule="auto"/>
      <w:ind w:left="220" w:hanging="220"/>
    </w:pPr>
  </w:style>
  <w:style w:type="paragraph" w:styleId="6">
    <w:name w:val="header"/>
    <w:basedOn w:val="1"/>
    <w:link w:val="115"/>
    <w:semiHidden/>
    <w:unhideWhenUsed/>
    <w:uiPriority w:val="0"/>
    <w:pPr>
      <w:tabs>
        <w:tab w:val="center" w:pos="4677"/>
        <w:tab w:val="right" w:pos="9355"/>
      </w:tabs>
    </w:pPr>
  </w:style>
  <w:style w:type="paragraph" w:styleId="7">
    <w:name w:val="Body Text"/>
    <w:basedOn w:val="1"/>
    <w:link w:val="18"/>
    <w:semiHidden/>
    <w:unhideWhenUsed/>
    <w:qFormat/>
    <w:uiPriority w:val="0"/>
    <w:pPr>
      <w:spacing w:after="120"/>
    </w:pPr>
  </w:style>
  <w:style w:type="paragraph" w:styleId="8">
    <w:name w:val="index heading"/>
    <w:basedOn w:val="9"/>
    <w:semiHidden/>
    <w:unhideWhenUsed/>
    <w:uiPriority w:val="0"/>
    <w:pPr>
      <w:suppressLineNumbers/>
      <w:tabs>
        <w:tab w:val="left" w:pos="709"/>
      </w:tabs>
    </w:pPr>
  </w:style>
  <w:style w:type="paragraph" w:customStyle="1" w:styleId="9">
    <w:name w:val="WW-Базовый"/>
    <w:uiPriority w:val="0"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hAnsi="Times New Roman" w:eastAsia="SimSun" w:cs="Mangal"/>
      <w:sz w:val="24"/>
      <w:szCs w:val="24"/>
      <w:lang w:val="ru-RU" w:eastAsia="hi-IN" w:bidi="hi-IN"/>
    </w:rPr>
  </w:style>
  <w:style w:type="paragraph" w:styleId="10">
    <w:name w:val="Title"/>
    <w:basedOn w:val="1"/>
    <w:next w:val="1"/>
    <w:link w:val="19"/>
    <w:qFormat/>
    <w:uiPriority w:val="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1">
    <w:name w:val="footer"/>
    <w:basedOn w:val="1"/>
    <w:link w:val="116"/>
    <w:semiHidden/>
    <w:unhideWhenUsed/>
    <w:uiPriority w:val="0"/>
    <w:pPr>
      <w:tabs>
        <w:tab w:val="center" w:pos="4677"/>
        <w:tab w:val="right" w:pos="9355"/>
      </w:tabs>
    </w:pPr>
  </w:style>
  <w:style w:type="paragraph" w:styleId="12">
    <w:name w:val="List"/>
    <w:basedOn w:val="7"/>
    <w:semiHidden/>
    <w:unhideWhenUsed/>
    <w:qFormat/>
    <w:uiPriority w:val="0"/>
    <w:pPr>
      <w:widowControl w:val="0"/>
      <w:tabs>
        <w:tab w:val="left" w:pos="709"/>
      </w:tabs>
    </w:pPr>
    <w:rPr>
      <w:rFonts w:ascii="Times New Roman" w:hAnsi="Times New Roman" w:eastAsia="SimSun" w:cs="Mangal"/>
      <w:sz w:val="24"/>
      <w:szCs w:val="24"/>
      <w:lang w:eastAsia="hi-IN" w:bidi="hi-IN"/>
    </w:rPr>
  </w:style>
  <w:style w:type="paragraph" w:styleId="13">
    <w:name w:val="Subtitle"/>
    <w:basedOn w:val="10"/>
    <w:next w:val="7"/>
    <w:link w:val="20"/>
    <w:qFormat/>
    <w:uiPriority w:val="0"/>
    <w:pPr>
      <w:keepNext/>
      <w:widowControl w:val="0"/>
      <w:tabs>
        <w:tab w:val="left" w:pos="709"/>
      </w:tabs>
      <w:spacing w:before="240" w:after="120" w:line="276" w:lineRule="auto"/>
      <w:contextualSpacing w:val="0"/>
      <w:jc w:val="center"/>
    </w:pPr>
    <w:rPr>
      <w:rFonts w:ascii="Arial" w:hAnsi="Arial" w:eastAsia="Microsoft YaHei" w:cs="Arial"/>
      <w:i/>
      <w:iCs/>
      <w:spacing w:val="0"/>
      <w:kern w:val="0"/>
      <w:sz w:val="28"/>
      <w:szCs w:val="28"/>
      <w:lang w:eastAsia="hi-IN" w:bidi="hi-IN"/>
    </w:rPr>
  </w:style>
  <w:style w:type="table" w:styleId="14">
    <w:name w:val="Table Grid"/>
    <w:basedOn w:val="3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msonormal"/>
    <w:basedOn w:val="1"/>
    <w:qFormat/>
    <w:uiPriority w:val="0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Верхний колонтитул Знак"/>
    <w:basedOn w:val="2"/>
    <w:semiHidden/>
    <w:qFormat/>
    <w:uiPriority w:val="0"/>
    <w:rPr>
      <w:rFonts w:ascii="Calibri" w:hAnsi="Calibri" w:eastAsia="Times New Roman" w:cs="Calibri"/>
      <w:lang w:eastAsia="ar-SA"/>
    </w:rPr>
  </w:style>
  <w:style w:type="character" w:customStyle="1" w:styleId="17">
    <w:name w:val="Нижний колонтитул Знак"/>
    <w:basedOn w:val="2"/>
    <w:semiHidden/>
    <w:qFormat/>
    <w:uiPriority w:val="0"/>
    <w:rPr>
      <w:rFonts w:ascii="Calibri" w:hAnsi="Calibri" w:eastAsia="Times New Roman" w:cs="Calibri"/>
      <w:lang w:eastAsia="ar-SA"/>
    </w:rPr>
  </w:style>
  <w:style w:type="character" w:customStyle="1" w:styleId="18">
    <w:name w:val="Основной текст Знак"/>
    <w:basedOn w:val="2"/>
    <w:link w:val="7"/>
    <w:semiHidden/>
    <w:qFormat/>
    <w:uiPriority w:val="0"/>
    <w:rPr>
      <w:rFonts w:ascii="Calibri" w:hAnsi="Calibri" w:eastAsia="Times New Roman" w:cs="Calibri"/>
      <w:lang w:eastAsia="ar-SA"/>
    </w:rPr>
  </w:style>
  <w:style w:type="character" w:customStyle="1" w:styleId="19">
    <w:name w:val="Название Знак"/>
    <w:basedOn w:val="2"/>
    <w:link w:val="10"/>
    <w:qFormat/>
    <w:uiPriority w:val="0"/>
    <w:rPr>
      <w:rFonts w:asciiTheme="majorHAnsi" w:hAnsiTheme="majorHAnsi" w:eastAsiaTheme="majorEastAsia" w:cstheme="majorBidi"/>
      <w:spacing w:val="-10"/>
      <w:kern w:val="28"/>
      <w:sz w:val="56"/>
      <w:szCs w:val="56"/>
      <w:lang w:eastAsia="ar-SA"/>
    </w:rPr>
  </w:style>
  <w:style w:type="character" w:customStyle="1" w:styleId="20">
    <w:name w:val="Подзаголовок Знак"/>
    <w:basedOn w:val="2"/>
    <w:link w:val="13"/>
    <w:qFormat/>
    <w:uiPriority w:val="0"/>
    <w:rPr>
      <w:rFonts w:ascii="Arial" w:hAnsi="Arial" w:eastAsia="Microsoft YaHei" w:cs="Arial"/>
      <w:i/>
      <w:iCs/>
      <w:sz w:val="28"/>
      <w:szCs w:val="28"/>
      <w:lang w:eastAsia="hi-IN" w:bidi="hi-IN"/>
    </w:rPr>
  </w:style>
  <w:style w:type="character" w:customStyle="1" w:styleId="21">
    <w:name w:val="Текст выноски Знак"/>
    <w:basedOn w:val="2"/>
    <w:semiHidden/>
    <w:qFormat/>
    <w:uiPriority w:val="0"/>
    <w:rPr>
      <w:rFonts w:ascii="Segoe UI" w:hAnsi="Segoe UI" w:eastAsia="Times New Roman" w:cs="Segoe UI"/>
      <w:sz w:val="18"/>
      <w:szCs w:val="18"/>
      <w:lang w:eastAsia="ar-SA"/>
    </w:rPr>
  </w:style>
  <w:style w:type="paragraph" w:styleId="22">
    <w:name w:val="No Spacing"/>
    <w:qFormat/>
    <w:uiPriority w:val="0"/>
    <w:pPr>
      <w:tabs>
        <w:tab w:val="left" w:pos="709"/>
      </w:tabs>
      <w:suppressAutoHyphens/>
      <w:spacing w:after="200" w:line="276" w:lineRule="auto"/>
    </w:pPr>
    <w:rPr>
      <w:rFonts w:ascii="Calibri" w:hAnsi="Calibri" w:eastAsia="Calibri" w:cs="Calibri"/>
      <w:sz w:val="22"/>
      <w:szCs w:val="22"/>
      <w:lang w:val="ru-RU" w:eastAsia="ar-SA" w:bidi="ar-SA"/>
    </w:rPr>
  </w:style>
  <w:style w:type="paragraph" w:styleId="23">
    <w:name w:val="List Paragraph"/>
    <w:basedOn w:val="1"/>
    <w:qFormat/>
    <w:uiPriority w:val="99"/>
    <w:pPr>
      <w:suppressAutoHyphens w:val="0"/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24">
    <w:name w:val="Название3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">
    <w:name w:val="Указатель4"/>
    <w:basedOn w:val="1"/>
    <w:qFormat/>
    <w:uiPriority w:val="0"/>
    <w:pPr>
      <w:suppressLineNumbers/>
    </w:pPr>
    <w:rPr>
      <w:rFonts w:cs="Mangal"/>
    </w:rPr>
  </w:style>
  <w:style w:type="paragraph" w:customStyle="1" w:styleId="26">
    <w:name w:val="Название2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">
    <w:name w:val="Указатель3"/>
    <w:basedOn w:val="1"/>
    <w:qFormat/>
    <w:uiPriority w:val="0"/>
    <w:pPr>
      <w:suppressLineNumbers/>
    </w:pPr>
    <w:rPr>
      <w:rFonts w:cs="Mangal"/>
    </w:rPr>
  </w:style>
  <w:style w:type="paragraph" w:customStyle="1" w:styleId="28">
    <w:name w:val="Название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9">
    <w:name w:val="Указатель2"/>
    <w:basedOn w:val="1"/>
    <w:qFormat/>
    <w:uiPriority w:val="0"/>
    <w:pPr>
      <w:suppressLineNumbers/>
    </w:pPr>
    <w:rPr>
      <w:rFonts w:cs="Mangal"/>
    </w:rPr>
  </w:style>
  <w:style w:type="paragraph" w:customStyle="1" w:styleId="30">
    <w:name w:val="Название объекта1"/>
    <w:basedOn w:val="9"/>
    <w:qFormat/>
    <w:uiPriority w:val="0"/>
    <w:pPr>
      <w:suppressLineNumbers/>
      <w:spacing w:before="120" w:after="120"/>
    </w:pPr>
    <w:rPr>
      <w:i/>
      <w:iCs/>
    </w:rPr>
  </w:style>
  <w:style w:type="paragraph" w:customStyle="1" w:styleId="31">
    <w:name w:val="Указатель1"/>
    <w:basedOn w:val="9"/>
    <w:qFormat/>
    <w:uiPriority w:val="0"/>
    <w:pPr>
      <w:suppressLineNumbers/>
    </w:pPr>
  </w:style>
  <w:style w:type="paragraph" w:customStyle="1" w:styleId="32">
    <w:name w:val="Содержимое таблицы"/>
    <w:basedOn w:val="9"/>
    <w:qFormat/>
    <w:uiPriority w:val="0"/>
    <w:pPr>
      <w:suppressLineNumbers/>
    </w:pPr>
  </w:style>
  <w:style w:type="paragraph" w:customStyle="1" w:styleId="33">
    <w:name w:val="Без интервала1"/>
    <w:qFormat/>
    <w:uiPriority w:val="0"/>
    <w:pPr>
      <w:tabs>
        <w:tab w:val="left" w:pos="709"/>
      </w:tabs>
      <w:suppressAutoHyphens/>
      <w:spacing w:after="200" w:line="100" w:lineRule="atLeast"/>
    </w:pPr>
    <w:rPr>
      <w:rFonts w:ascii="Times New Roman" w:hAnsi="Times New Roman" w:eastAsia="SimSun" w:cs="Mangal"/>
      <w:sz w:val="24"/>
      <w:szCs w:val="24"/>
      <w:lang w:val="ru-RU" w:eastAsia="hi-IN" w:bidi="hi-IN"/>
    </w:rPr>
  </w:style>
  <w:style w:type="paragraph" w:customStyle="1" w:styleId="34">
    <w:name w:val="WW-Базовый1"/>
    <w:qFormat/>
    <w:uiPriority w:val="0"/>
    <w:pPr>
      <w:tabs>
        <w:tab w:val="left" w:pos="708"/>
      </w:tabs>
      <w:suppressAutoHyphens/>
      <w:spacing w:after="200" w:line="276" w:lineRule="auto"/>
    </w:pPr>
    <w:rPr>
      <w:rFonts w:ascii="Calibri" w:hAnsi="Calibri" w:eastAsia="Calibri" w:cs="Calibri"/>
      <w:color w:val="00000A"/>
      <w:sz w:val="22"/>
      <w:szCs w:val="22"/>
      <w:lang w:val="ru-RU" w:eastAsia="ar-SA" w:bidi="ar-SA"/>
    </w:rPr>
  </w:style>
  <w:style w:type="paragraph" w:customStyle="1" w:styleId="35">
    <w:name w:val="Заголовок таблицы"/>
    <w:basedOn w:val="32"/>
    <w:qFormat/>
    <w:uiPriority w:val="0"/>
    <w:pPr>
      <w:jc w:val="center"/>
    </w:pPr>
    <w:rPr>
      <w:b/>
      <w:bCs/>
    </w:rPr>
  </w:style>
  <w:style w:type="paragraph" w:customStyle="1" w:styleId="36">
    <w:name w:val="Абзац списка1"/>
    <w:basedOn w:val="1"/>
    <w:qFormat/>
    <w:uiPriority w:val="0"/>
    <w:pPr>
      <w:ind w:left="720"/>
    </w:pPr>
  </w:style>
  <w:style w:type="paragraph" w:customStyle="1" w:styleId="37">
    <w:name w:val="Без интервала2"/>
    <w:qFormat/>
    <w:uiPriority w:val="0"/>
    <w:pPr>
      <w:widowControl w:val="0"/>
      <w:tabs>
        <w:tab w:val="left" w:pos="709"/>
      </w:tabs>
      <w:suppressAutoHyphens/>
      <w:spacing w:after="0" w:line="100" w:lineRule="atLeast"/>
    </w:pPr>
    <w:rPr>
      <w:rFonts w:ascii="Times New Roman" w:hAnsi="Times New Roman" w:eastAsia="SimSun" w:cs="Mangal"/>
      <w:sz w:val="24"/>
      <w:szCs w:val="21"/>
      <w:lang w:val="ru-RU" w:eastAsia="hi-IN" w:bidi="hi-IN"/>
    </w:rPr>
  </w:style>
  <w:style w:type="character" w:customStyle="1" w:styleId="38">
    <w:name w:val="WW8Num1z0"/>
    <w:qFormat/>
    <w:uiPriority w:val="0"/>
    <w:rPr>
      <w:rFonts w:hint="default" w:ascii="Wingdings 2" w:hAnsi="Wingdings 2" w:cs="Wingdings 2"/>
    </w:rPr>
  </w:style>
  <w:style w:type="character" w:customStyle="1" w:styleId="39">
    <w:name w:val="WW8Num1z1"/>
    <w:qFormat/>
    <w:uiPriority w:val="0"/>
    <w:rPr>
      <w:rFonts w:hint="default" w:ascii="OpenSymbol" w:hAnsi="OpenSymbol" w:cs="OpenSymbol"/>
    </w:rPr>
  </w:style>
  <w:style w:type="character" w:customStyle="1" w:styleId="40">
    <w:name w:val="WW8Num1z2"/>
    <w:qFormat/>
    <w:uiPriority w:val="0"/>
  </w:style>
  <w:style w:type="character" w:customStyle="1" w:styleId="41">
    <w:name w:val="WW8Num1z3"/>
    <w:qFormat/>
    <w:uiPriority w:val="0"/>
  </w:style>
  <w:style w:type="character" w:customStyle="1" w:styleId="42">
    <w:name w:val="WW8Num1z4"/>
    <w:qFormat/>
    <w:uiPriority w:val="0"/>
  </w:style>
  <w:style w:type="character" w:customStyle="1" w:styleId="43">
    <w:name w:val="WW8Num1z5"/>
    <w:qFormat/>
    <w:uiPriority w:val="0"/>
  </w:style>
  <w:style w:type="character" w:customStyle="1" w:styleId="44">
    <w:name w:val="WW8Num1z6"/>
    <w:qFormat/>
    <w:uiPriority w:val="0"/>
  </w:style>
  <w:style w:type="character" w:customStyle="1" w:styleId="45">
    <w:name w:val="WW8Num1z7"/>
    <w:qFormat/>
    <w:uiPriority w:val="0"/>
  </w:style>
  <w:style w:type="character" w:customStyle="1" w:styleId="46">
    <w:name w:val="WW8Num1z8"/>
    <w:qFormat/>
    <w:uiPriority w:val="0"/>
  </w:style>
  <w:style w:type="character" w:customStyle="1" w:styleId="47">
    <w:name w:val="WW8Num2z0"/>
    <w:qFormat/>
    <w:uiPriority w:val="0"/>
    <w:rPr>
      <w:rFonts w:hint="default" w:ascii="Wingdings 2" w:hAnsi="Wingdings 2" w:cs="Wingdings 2"/>
      <w:kern w:val="2"/>
      <w:lang w:eastAsia="hi-IN" w:bidi="hi-IN"/>
    </w:rPr>
  </w:style>
  <w:style w:type="character" w:customStyle="1" w:styleId="48">
    <w:name w:val="WW8Num2z1"/>
    <w:qFormat/>
    <w:uiPriority w:val="0"/>
  </w:style>
  <w:style w:type="character" w:customStyle="1" w:styleId="49">
    <w:name w:val="WW8Num2z2"/>
    <w:qFormat/>
    <w:uiPriority w:val="0"/>
  </w:style>
  <w:style w:type="character" w:customStyle="1" w:styleId="50">
    <w:name w:val="WW8Num3z0"/>
    <w:qFormat/>
    <w:uiPriority w:val="0"/>
    <w:rPr>
      <w:rFonts w:hint="default" w:ascii="Symbol" w:hAnsi="Symbol" w:cs="Symbol"/>
      <w:color w:val="00000A"/>
      <w:sz w:val="28"/>
      <w:szCs w:val="28"/>
      <w:lang w:eastAsia="hi-IN" w:bidi="hi-IN"/>
    </w:rPr>
  </w:style>
  <w:style w:type="character" w:customStyle="1" w:styleId="51">
    <w:name w:val="WW8Num3z1"/>
    <w:qFormat/>
    <w:uiPriority w:val="0"/>
    <w:rPr>
      <w:rFonts w:hint="default" w:ascii="Courier New" w:hAnsi="Courier New" w:cs="Courier New"/>
    </w:rPr>
  </w:style>
  <w:style w:type="character" w:customStyle="1" w:styleId="52">
    <w:name w:val="WW8Num3z3"/>
    <w:qFormat/>
    <w:uiPriority w:val="0"/>
    <w:rPr>
      <w:rFonts w:hint="default" w:ascii="Symbol" w:hAnsi="Symbol" w:cs="Symbol"/>
    </w:rPr>
  </w:style>
  <w:style w:type="character" w:customStyle="1" w:styleId="53">
    <w:name w:val="WW8Num4z0"/>
    <w:qFormat/>
    <w:uiPriority w:val="0"/>
    <w:rPr>
      <w:rFonts w:hint="default" w:ascii="Wingdings" w:hAnsi="Wingdings" w:eastAsia="Calibri" w:cs="Wingdings"/>
      <w:color w:val="00000A"/>
      <w:spacing w:val="-2"/>
      <w:sz w:val="26"/>
      <w:szCs w:val="26"/>
    </w:rPr>
  </w:style>
  <w:style w:type="character" w:customStyle="1" w:styleId="54">
    <w:name w:val="WW8Num4z1"/>
    <w:qFormat/>
    <w:uiPriority w:val="0"/>
    <w:rPr>
      <w:rFonts w:hint="default" w:ascii="Courier New" w:hAnsi="Courier New" w:cs="Courier New"/>
    </w:rPr>
  </w:style>
  <w:style w:type="character" w:customStyle="1" w:styleId="55">
    <w:name w:val="WW8Num4z3"/>
    <w:qFormat/>
    <w:uiPriority w:val="0"/>
    <w:rPr>
      <w:rFonts w:hint="default" w:ascii="Symbol" w:hAnsi="Symbol" w:cs="Symbol"/>
    </w:rPr>
  </w:style>
  <w:style w:type="character" w:customStyle="1" w:styleId="56">
    <w:name w:val="WW8Num5z0"/>
    <w:qFormat/>
    <w:uiPriority w:val="0"/>
    <w:rPr>
      <w:rFonts w:hint="default" w:ascii="Wingdings 2" w:hAnsi="Wingdings 2" w:eastAsia="Calibri" w:cs="Wingdings 2"/>
      <w:color w:val="00000A"/>
      <w:spacing w:val="-2"/>
      <w:sz w:val="26"/>
      <w:szCs w:val="26"/>
    </w:rPr>
  </w:style>
  <w:style w:type="character" w:customStyle="1" w:styleId="57">
    <w:name w:val="WW8Num5z1"/>
    <w:qFormat/>
    <w:uiPriority w:val="0"/>
    <w:rPr>
      <w:rFonts w:hint="default" w:ascii="Courier New" w:hAnsi="Courier New" w:eastAsia="SimSun" w:cs="Courier New"/>
      <w:color w:val="00000A"/>
      <w:spacing w:val="-2"/>
      <w:sz w:val="26"/>
      <w:szCs w:val="26"/>
      <w:lang w:eastAsia="hi-IN" w:bidi="hi-IN"/>
    </w:rPr>
  </w:style>
  <w:style w:type="character" w:customStyle="1" w:styleId="58">
    <w:name w:val="WW8Num5z2"/>
    <w:qFormat/>
    <w:uiPriority w:val="0"/>
    <w:rPr>
      <w:rFonts w:hint="default" w:ascii="OpenSymbol" w:hAnsi="OpenSymbol" w:cs="OpenSymbol"/>
      <w:color w:val="00000A"/>
      <w:spacing w:val="-2"/>
      <w:sz w:val="28"/>
      <w:szCs w:val="28"/>
    </w:rPr>
  </w:style>
  <w:style w:type="character" w:customStyle="1" w:styleId="59">
    <w:name w:val="WW8Num6z0"/>
    <w:qFormat/>
    <w:uiPriority w:val="0"/>
    <w:rPr>
      <w:rFonts w:hint="default" w:ascii="Symbol" w:hAnsi="Symbol" w:cs="OpenSymbol"/>
    </w:rPr>
  </w:style>
  <w:style w:type="character" w:customStyle="1" w:styleId="60">
    <w:name w:val="WW8Num7z0"/>
    <w:qFormat/>
    <w:uiPriority w:val="0"/>
    <w:rPr>
      <w:rFonts w:hint="default" w:ascii="Wingdings" w:hAnsi="Wingdings" w:cs="Wingdings"/>
    </w:rPr>
  </w:style>
  <w:style w:type="character" w:customStyle="1" w:styleId="61">
    <w:name w:val="WW8Num7z1"/>
    <w:qFormat/>
    <w:uiPriority w:val="0"/>
    <w:rPr>
      <w:rFonts w:hint="default" w:ascii="Courier New" w:hAnsi="Courier New" w:cs="Courier New"/>
    </w:rPr>
  </w:style>
  <w:style w:type="character" w:customStyle="1" w:styleId="62">
    <w:name w:val="WW8Num8z0"/>
    <w:qFormat/>
    <w:uiPriority w:val="0"/>
    <w:rPr>
      <w:rFonts w:hint="default" w:ascii="Symbol" w:hAnsi="Symbol" w:cs="Symbol"/>
    </w:rPr>
  </w:style>
  <w:style w:type="character" w:customStyle="1" w:styleId="63">
    <w:name w:val="WW8Num9z0"/>
    <w:qFormat/>
    <w:uiPriority w:val="0"/>
  </w:style>
  <w:style w:type="character" w:customStyle="1" w:styleId="64">
    <w:name w:val="WW8Num9z1"/>
    <w:qFormat/>
    <w:uiPriority w:val="0"/>
  </w:style>
  <w:style w:type="character" w:customStyle="1" w:styleId="65">
    <w:name w:val="WW8Num9z2"/>
    <w:qFormat/>
    <w:uiPriority w:val="0"/>
  </w:style>
  <w:style w:type="character" w:customStyle="1" w:styleId="66">
    <w:name w:val="WW8Num9z3"/>
    <w:qFormat/>
    <w:uiPriority w:val="0"/>
  </w:style>
  <w:style w:type="character" w:customStyle="1" w:styleId="67">
    <w:name w:val="WW8Num9z4"/>
    <w:qFormat/>
    <w:uiPriority w:val="0"/>
  </w:style>
  <w:style w:type="character" w:customStyle="1" w:styleId="68">
    <w:name w:val="WW8Num9z5"/>
    <w:qFormat/>
    <w:uiPriority w:val="0"/>
  </w:style>
  <w:style w:type="character" w:customStyle="1" w:styleId="69">
    <w:name w:val="WW8Num9z6"/>
    <w:qFormat/>
    <w:uiPriority w:val="0"/>
  </w:style>
  <w:style w:type="character" w:customStyle="1" w:styleId="70">
    <w:name w:val="WW8Num9z7"/>
    <w:qFormat/>
    <w:uiPriority w:val="0"/>
  </w:style>
  <w:style w:type="character" w:customStyle="1" w:styleId="71">
    <w:name w:val="WW8Num9z8"/>
    <w:qFormat/>
    <w:uiPriority w:val="0"/>
  </w:style>
  <w:style w:type="character" w:customStyle="1" w:styleId="72">
    <w:name w:val="WW8Num10z0"/>
    <w:qFormat/>
    <w:uiPriority w:val="0"/>
    <w:rPr>
      <w:rFonts w:hint="default" w:ascii="Wingdings 2" w:hAnsi="Wingdings 2" w:cs="Wingdings 2"/>
    </w:rPr>
  </w:style>
  <w:style w:type="character" w:customStyle="1" w:styleId="73">
    <w:name w:val="WW8Num10z1"/>
    <w:qFormat/>
    <w:uiPriority w:val="0"/>
    <w:rPr>
      <w:rFonts w:hint="default" w:ascii="OpenSymbol" w:hAnsi="OpenSymbol" w:cs="OpenSymbol"/>
    </w:rPr>
  </w:style>
  <w:style w:type="character" w:customStyle="1" w:styleId="74">
    <w:name w:val="WW8Num10z2"/>
    <w:qFormat/>
    <w:uiPriority w:val="0"/>
    <w:rPr>
      <w:rFonts w:hint="default" w:ascii="Wingdings" w:hAnsi="Wingdings" w:cs="Wingdings"/>
    </w:rPr>
  </w:style>
  <w:style w:type="character" w:customStyle="1" w:styleId="75">
    <w:name w:val="Основной шрифт абзаца3"/>
    <w:qFormat/>
    <w:uiPriority w:val="0"/>
  </w:style>
  <w:style w:type="character" w:customStyle="1" w:styleId="76">
    <w:name w:val="WW8Num8z1"/>
    <w:qFormat/>
    <w:uiPriority w:val="0"/>
    <w:rPr>
      <w:rFonts w:hint="default" w:ascii="Courier New" w:hAnsi="Courier New" w:cs="Courier New"/>
    </w:rPr>
  </w:style>
  <w:style w:type="character" w:customStyle="1" w:styleId="77">
    <w:name w:val="Основной шрифт абзаца2"/>
    <w:qFormat/>
    <w:uiPriority w:val="0"/>
  </w:style>
  <w:style w:type="character" w:customStyle="1" w:styleId="78">
    <w:name w:val="WW8Num2z3"/>
    <w:qFormat/>
    <w:uiPriority w:val="0"/>
  </w:style>
  <w:style w:type="character" w:customStyle="1" w:styleId="79">
    <w:name w:val="WW8Num2z4"/>
    <w:qFormat/>
    <w:uiPriority w:val="0"/>
  </w:style>
  <w:style w:type="character" w:customStyle="1" w:styleId="80">
    <w:name w:val="WW8Num2z5"/>
    <w:qFormat/>
    <w:uiPriority w:val="0"/>
  </w:style>
  <w:style w:type="character" w:customStyle="1" w:styleId="81">
    <w:name w:val="WW8Num2z6"/>
    <w:qFormat/>
    <w:uiPriority w:val="0"/>
  </w:style>
  <w:style w:type="character" w:customStyle="1" w:styleId="82">
    <w:name w:val="WW8Num2z7"/>
    <w:qFormat/>
    <w:uiPriority w:val="0"/>
  </w:style>
  <w:style w:type="character" w:customStyle="1" w:styleId="83">
    <w:name w:val="WW8Num2z8"/>
    <w:qFormat/>
    <w:uiPriority w:val="0"/>
  </w:style>
  <w:style w:type="character" w:customStyle="1" w:styleId="84">
    <w:name w:val="WW8Num3z2"/>
    <w:qFormat/>
    <w:uiPriority w:val="0"/>
    <w:rPr>
      <w:rFonts w:hint="default" w:ascii="Wingdings" w:hAnsi="Wingdings" w:cs="Wingdings"/>
    </w:rPr>
  </w:style>
  <w:style w:type="character" w:customStyle="1" w:styleId="85">
    <w:name w:val="WW8Num5z3"/>
    <w:qFormat/>
    <w:uiPriority w:val="0"/>
    <w:rPr>
      <w:rFonts w:hint="default" w:ascii="Symbol" w:hAnsi="Symbol" w:cs="Symbol"/>
    </w:rPr>
  </w:style>
  <w:style w:type="character" w:customStyle="1" w:styleId="86">
    <w:name w:val="WW8Num6z1"/>
    <w:qFormat/>
    <w:uiPriority w:val="0"/>
    <w:rPr>
      <w:rFonts w:hint="default" w:ascii="Wingdings" w:hAnsi="Wingdings" w:eastAsia="SimSun" w:cs="OpenSymbol"/>
      <w:color w:val="00000A"/>
      <w:spacing w:val="-2"/>
      <w:sz w:val="28"/>
      <w:szCs w:val="28"/>
      <w:lang w:eastAsia="hi-IN" w:bidi="hi-IN"/>
    </w:rPr>
  </w:style>
  <w:style w:type="character" w:customStyle="1" w:styleId="87">
    <w:name w:val="WW8Num6z2"/>
    <w:qFormat/>
    <w:uiPriority w:val="0"/>
    <w:rPr>
      <w:rFonts w:hint="default" w:ascii="OpenSymbol" w:hAnsi="OpenSymbol" w:cs="OpenSymbol"/>
      <w:color w:val="00000A"/>
      <w:spacing w:val="-2"/>
      <w:sz w:val="28"/>
      <w:szCs w:val="28"/>
    </w:rPr>
  </w:style>
  <w:style w:type="character" w:customStyle="1" w:styleId="88">
    <w:name w:val="WW8Num7z3"/>
    <w:qFormat/>
    <w:uiPriority w:val="0"/>
    <w:rPr>
      <w:rFonts w:hint="default" w:ascii="Symbol" w:hAnsi="Symbol" w:cs="Symbol"/>
    </w:rPr>
  </w:style>
  <w:style w:type="character" w:customStyle="1" w:styleId="89">
    <w:name w:val="WW8Num8z2"/>
    <w:qFormat/>
    <w:uiPriority w:val="0"/>
    <w:rPr>
      <w:rFonts w:hint="default" w:ascii="Wingdings" w:hAnsi="Wingdings" w:cs="Wingdings"/>
    </w:rPr>
  </w:style>
  <w:style w:type="character" w:customStyle="1" w:styleId="90">
    <w:name w:val="WW8Num11z0"/>
    <w:qFormat/>
    <w:uiPriority w:val="0"/>
    <w:rPr>
      <w:rFonts w:hint="default" w:ascii="Symbol" w:hAnsi="Symbol" w:cs="Symbol"/>
    </w:rPr>
  </w:style>
  <w:style w:type="character" w:customStyle="1" w:styleId="91">
    <w:name w:val="WW8Num11z1"/>
    <w:qFormat/>
    <w:uiPriority w:val="0"/>
    <w:rPr>
      <w:rFonts w:hint="default" w:ascii="Courier New" w:hAnsi="Courier New" w:cs="Courier New"/>
    </w:rPr>
  </w:style>
  <w:style w:type="character" w:customStyle="1" w:styleId="92">
    <w:name w:val="WW8Num11z2"/>
    <w:qFormat/>
    <w:uiPriority w:val="0"/>
    <w:rPr>
      <w:rFonts w:hint="default" w:ascii="Wingdings" w:hAnsi="Wingdings" w:cs="Wingdings"/>
    </w:rPr>
  </w:style>
  <w:style w:type="character" w:customStyle="1" w:styleId="93">
    <w:name w:val="WW8Num12z0"/>
    <w:qFormat/>
    <w:uiPriority w:val="0"/>
    <w:rPr>
      <w:rFonts w:hint="default" w:ascii="Wingdings" w:hAnsi="Wingdings" w:cs="Wingdings"/>
    </w:rPr>
  </w:style>
  <w:style w:type="character" w:customStyle="1" w:styleId="94">
    <w:name w:val="WW8Num12z1"/>
    <w:qFormat/>
    <w:uiPriority w:val="0"/>
    <w:rPr>
      <w:rFonts w:hint="default" w:ascii="Courier New" w:hAnsi="Courier New" w:cs="Courier New"/>
    </w:rPr>
  </w:style>
  <w:style w:type="character" w:customStyle="1" w:styleId="95">
    <w:name w:val="WW8Num12z3"/>
    <w:qFormat/>
    <w:uiPriority w:val="0"/>
    <w:rPr>
      <w:rFonts w:hint="default" w:ascii="Symbol" w:hAnsi="Symbol" w:cs="Symbol"/>
    </w:rPr>
  </w:style>
  <w:style w:type="character" w:customStyle="1" w:styleId="96">
    <w:name w:val="WW8Num13z0"/>
    <w:qFormat/>
    <w:uiPriority w:val="0"/>
    <w:rPr>
      <w:rFonts w:hint="default" w:ascii="Symbol" w:hAnsi="Symbol" w:eastAsia="SimSun" w:cs="Symbol"/>
      <w:sz w:val="26"/>
      <w:szCs w:val="26"/>
      <w:lang w:eastAsia="hi-IN" w:bidi="hi-IN"/>
    </w:rPr>
  </w:style>
  <w:style w:type="character" w:customStyle="1" w:styleId="97">
    <w:name w:val="WW8Num13z1"/>
    <w:qFormat/>
    <w:uiPriority w:val="0"/>
    <w:rPr>
      <w:rFonts w:hint="default" w:ascii="Courier New" w:hAnsi="Courier New" w:cs="Courier New"/>
    </w:rPr>
  </w:style>
  <w:style w:type="character" w:customStyle="1" w:styleId="98">
    <w:name w:val="WW8Num13z2"/>
    <w:qFormat/>
    <w:uiPriority w:val="0"/>
    <w:rPr>
      <w:rFonts w:hint="default" w:ascii="Wingdings" w:hAnsi="Wingdings" w:cs="Wingdings"/>
    </w:rPr>
  </w:style>
  <w:style w:type="character" w:customStyle="1" w:styleId="99">
    <w:name w:val="WW8Num14z0"/>
    <w:qFormat/>
    <w:uiPriority w:val="0"/>
    <w:rPr>
      <w:rFonts w:hint="default" w:ascii="Wingdings 2" w:hAnsi="Wingdings 2" w:cs="Wingdings 2"/>
    </w:rPr>
  </w:style>
  <w:style w:type="character" w:customStyle="1" w:styleId="100">
    <w:name w:val="WW8Num14z1"/>
    <w:uiPriority w:val="0"/>
  </w:style>
  <w:style w:type="character" w:customStyle="1" w:styleId="101">
    <w:name w:val="WW8Num14z2"/>
    <w:qFormat/>
    <w:uiPriority w:val="0"/>
  </w:style>
  <w:style w:type="character" w:customStyle="1" w:styleId="102">
    <w:name w:val="WW8Num14z3"/>
    <w:qFormat/>
    <w:uiPriority w:val="0"/>
  </w:style>
  <w:style w:type="character" w:customStyle="1" w:styleId="103">
    <w:name w:val="WW8Num14z4"/>
    <w:qFormat/>
    <w:uiPriority w:val="0"/>
  </w:style>
  <w:style w:type="character" w:customStyle="1" w:styleId="104">
    <w:name w:val="WW8Num14z5"/>
    <w:qFormat/>
    <w:uiPriority w:val="0"/>
  </w:style>
  <w:style w:type="character" w:customStyle="1" w:styleId="105">
    <w:name w:val="WW8Num14z6"/>
    <w:qFormat/>
    <w:uiPriority w:val="0"/>
  </w:style>
  <w:style w:type="character" w:customStyle="1" w:styleId="106">
    <w:name w:val="WW8Num14z7"/>
    <w:qFormat/>
    <w:uiPriority w:val="0"/>
  </w:style>
  <w:style w:type="character" w:customStyle="1" w:styleId="107">
    <w:name w:val="WW8Num14z8"/>
    <w:qFormat/>
    <w:uiPriority w:val="0"/>
  </w:style>
  <w:style w:type="character" w:customStyle="1" w:styleId="108">
    <w:name w:val="Основной шрифт абзаца1"/>
    <w:qFormat/>
    <w:uiPriority w:val="0"/>
  </w:style>
  <w:style w:type="character" w:customStyle="1" w:styleId="109">
    <w:name w:val="Маркеры списка"/>
    <w:qFormat/>
    <w:uiPriority w:val="0"/>
    <w:rPr>
      <w:rFonts w:hint="default" w:ascii="OpenSymbol" w:hAnsi="OpenSymbol" w:eastAsia="OpenSymbol" w:cs="OpenSymbol"/>
    </w:rPr>
  </w:style>
  <w:style w:type="character" w:customStyle="1" w:styleId="110">
    <w:name w:val="ListLabel 1"/>
    <w:qFormat/>
    <w:uiPriority w:val="0"/>
    <w:rPr>
      <w:rFonts w:hint="default" w:ascii="OpenSymbol" w:hAnsi="OpenSymbol" w:cs="OpenSymbol"/>
    </w:rPr>
  </w:style>
  <w:style w:type="character" w:customStyle="1" w:styleId="111">
    <w:name w:val="ListLabel 2"/>
    <w:qFormat/>
    <w:uiPriority w:val="0"/>
    <w:rPr>
      <w:sz w:val="16"/>
    </w:rPr>
  </w:style>
  <w:style w:type="character" w:customStyle="1" w:styleId="112">
    <w:name w:val="ListLabel 3"/>
    <w:qFormat/>
    <w:uiPriority w:val="0"/>
    <w:rPr>
      <w:rFonts w:hint="default" w:ascii="Courier New" w:hAnsi="Courier New" w:cs="Courier New"/>
    </w:rPr>
  </w:style>
  <w:style w:type="character" w:customStyle="1" w:styleId="113">
    <w:name w:val="Символ нумерации"/>
    <w:qFormat/>
    <w:uiPriority w:val="0"/>
  </w:style>
  <w:style w:type="character" w:customStyle="1" w:styleId="114">
    <w:name w:val="Текст выноски Знак1"/>
    <w:basedOn w:val="2"/>
    <w:link w:val="4"/>
    <w:semiHidden/>
    <w:qFormat/>
    <w:locked/>
    <w:uiPriority w:val="0"/>
    <w:rPr>
      <w:rFonts w:ascii="Tahoma" w:hAnsi="Tahoma" w:eastAsia="Times New Roman" w:cs="Tahoma"/>
      <w:sz w:val="16"/>
      <w:szCs w:val="16"/>
      <w:lang w:eastAsia="ar-SA"/>
    </w:rPr>
  </w:style>
  <w:style w:type="character" w:customStyle="1" w:styleId="115">
    <w:name w:val="Верхний колонтитул Знак1"/>
    <w:basedOn w:val="2"/>
    <w:link w:val="6"/>
    <w:semiHidden/>
    <w:qFormat/>
    <w:locked/>
    <w:uiPriority w:val="0"/>
    <w:rPr>
      <w:rFonts w:ascii="Calibri" w:hAnsi="Calibri" w:eastAsia="Times New Roman" w:cs="Calibri"/>
      <w:lang w:eastAsia="ar-SA"/>
    </w:rPr>
  </w:style>
  <w:style w:type="character" w:customStyle="1" w:styleId="116">
    <w:name w:val="Нижний колонтитул Знак1"/>
    <w:basedOn w:val="2"/>
    <w:link w:val="11"/>
    <w:semiHidden/>
    <w:qFormat/>
    <w:locked/>
    <w:uiPriority w:val="0"/>
    <w:rPr>
      <w:rFonts w:ascii="Calibri" w:hAnsi="Calibri" w:eastAsia="Times New Roman" w:cs="Calibri"/>
      <w:lang w:eastAsia="ar-SA"/>
    </w:rPr>
  </w:style>
  <w:style w:type="paragraph" w:customStyle="1" w:styleId="117">
    <w:name w:val="Основной"/>
    <w:basedOn w:val="1"/>
    <w:qFormat/>
    <w:uiPriority w:val="99"/>
    <w:pPr>
      <w:suppressAutoHyphens w:val="0"/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MultiDVD Team</Company>
  <Pages>16</Pages>
  <Words>4233</Words>
  <Characters>24130</Characters>
  <Lines>201</Lines>
  <Paragraphs>56</Paragraphs>
  <TotalTime>12</TotalTime>
  <ScaleCrop>false</ScaleCrop>
  <LinksUpToDate>false</LinksUpToDate>
  <CharactersWithSpaces>28307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2024-09-25T07:03:00Z</dcterms:created>
  <dc:creator>nora.d25@mail.ru</dc:creator>
  <cp:lastModifiedBy>Chernovi</cp:lastModifiedBy>
  <cp:lastPrinted>2025-09-25T16:49:26Z</cp:lastPrinted>
  <dcterms:modified xsi:type="dcterms:W3CDTF">2025-09-25T16:49:36Z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99D013D6E96D4E5686EB0DFE600F2008_12</vt:lpwstr>
  </property>
</Properties>
</file>